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29D" w:rsidRPr="00551BB0" w:rsidRDefault="0091229D" w:rsidP="001B74B4">
      <w:pPr>
        <w:rPr>
          <w:rFonts w:ascii="Tahoma" w:hAnsi="Tahoma" w:cs="Tahoma"/>
          <w:b/>
          <w:sz w:val="20"/>
          <w:szCs w:val="20"/>
        </w:rPr>
      </w:pPr>
    </w:p>
    <w:p w:rsidR="0091229D" w:rsidRPr="00551BB0" w:rsidRDefault="0091229D" w:rsidP="001B74B4">
      <w:pPr>
        <w:rPr>
          <w:rFonts w:ascii="Tahoma" w:hAnsi="Tahoma" w:cs="Tahoma"/>
          <w:b/>
          <w:sz w:val="20"/>
          <w:szCs w:val="20"/>
        </w:rPr>
      </w:pPr>
    </w:p>
    <w:p w:rsidR="0049383E" w:rsidRPr="00551BB0" w:rsidRDefault="00F30170" w:rsidP="001B74B4">
      <w:pPr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DA.4240</w:t>
      </w:r>
      <w:bookmarkStart w:id="0" w:name="_GoBack"/>
      <w:bookmarkEnd w:id="0"/>
      <w:r w:rsidR="00366544">
        <w:rPr>
          <w:rFonts w:ascii="Tahoma" w:hAnsi="Tahoma" w:cs="Tahoma"/>
          <w:b/>
          <w:sz w:val="20"/>
          <w:szCs w:val="20"/>
        </w:rPr>
        <w:t>.3</w:t>
      </w:r>
      <w:r w:rsidR="00457C40">
        <w:rPr>
          <w:rFonts w:ascii="Tahoma" w:hAnsi="Tahoma" w:cs="Tahoma"/>
          <w:b/>
          <w:sz w:val="20"/>
          <w:szCs w:val="20"/>
        </w:rPr>
        <w:t>.</w:t>
      </w:r>
      <w:r w:rsidR="00680CB4">
        <w:rPr>
          <w:rFonts w:ascii="Tahoma" w:hAnsi="Tahoma" w:cs="Tahoma"/>
          <w:b/>
          <w:sz w:val="20"/>
          <w:szCs w:val="20"/>
        </w:rPr>
        <w:t>5</w:t>
      </w:r>
      <w:r w:rsidR="00312C7F">
        <w:rPr>
          <w:rFonts w:ascii="Tahoma" w:hAnsi="Tahoma" w:cs="Tahoma"/>
          <w:b/>
          <w:sz w:val="20"/>
          <w:szCs w:val="20"/>
        </w:rPr>
        <w:t>.2025</w:t>
      </w:r>
    </w:p>
    <w:p w:rsidR="0049383E" w:rsidRPr="00551BB0" w:rsidRDefault="0049383E" w:rsidP="001B74B4">
      <w:pPr>
        <w:rPr>
          <w:rFonts w:ascii="Tahoma" w:hAnsi="Tahoma" w:cs="Tahoma"/>
          <w:sz w:val="20"/>
          <w:szCs w:val="20"/>
        </w:rPr>
      </w:pPr>
    </w:p>
    <w:p w:rsidR="0049383E" w:rsidRPr="00551BB0" w:rsidRDefault="0049383E" w:rsidP="001B74B4">
      <w:pPr>
        <w:rPr>
          <w:rFonts w:ascii="Tahoma" w:hAnsi="Tahoma" w:cs="Tahoma"/>
          <w:sz w:val="20"/>
          <w:szCs w:val="20"/>
        </w:rPr>
      </w:pPr>
    </w:p>
    <w:p w:rsidR="0091229D" w:rsidRPr="00551BB0" w:rsidRDefault="0091229D" w:rsidP="001B74B4">
      <w:pPr>
        <w:rPr>
          <w:rFonts w:ascii="Tahoma" w:hAnsi="Tahoma" w:cs="Tahoma"/>
          <w:sz w:val="20"/>
          <w:szCs w:val="20"/>
        </w:rPr>
      </w:pPr>
    </w:p>
    <w:p w:rsidR="0091229D" w:rsidRPr="00551BB0" w:rsidRDefault="0091229D" w:rsidP="001B74B4">
      <w:pPr>
        <w:rPr>
          <w:rFonts w:ascii="Tahoma" w:hAnsi="Tahoma" w:cs="Tahoma"/>
          <w:sz w:val="20"/>
          <w:szCs w:val="20"/>
        </w:rPr>
      </w:pPr>
    </w:p>
    <w:p w:rsidR="0091229D" w:rsidRPr="00551BB0" w:rsidRDefault="0091229D" w:rsidP="001B74B4">
      <w:pPr>
        <w:rPr>
          <w:rFonts w:ascii="Tahoma" w:hAnsi="Tahoma" w:cs="Tahoma"/>
          <w:sz w:val="20"/>
          <w:szCs w:val="20"/>
        </w:rPr>
      </w:pPr>
    </w:p>
    <w:p w:rsidR="0091229D" w:rsidRPr="00551BB0" w:rsidRDefault="0091229D" w:rsidP="001B74B4">
      <w:pPr>
        <w:rPr>
          <w:rFonts w:ascii="Tahoma" w:hAnsi="Tahoma" w:cs="Tahoma"/>
          <w:sz w:val="20"/>
          <w:szCs w:val="20"/>
        </w:rPr>
      </w:pPr>
    </w:p>
    <w:p w:rsidR="0091229D" w:rsidRPr="00551BB0" w:rsidRDefault="0091229D" w:rsidP="001B74B4">
      <w:pPr>
        <w:rPr>
          <w:rFonts w:ascii="Tahoma" w:hAnsi="Tahoma" w:cs="Tahoma"/>
          <w:sz w:val="20"/>
          <w:szCs w:val="20"/>
        </w:rPr>
      </w:pPr>
    </w:p>
    <w:p w:rsidR="008109A0" w:rsidRPr="00551BB0" w:rsidRDefault="0037189F" w:rsidP="001B74B4">
      <w:pPr>
        <w:pStyle w:val="Nagwek"/>
        <w:tabs>
          <w:tab w:val="clear" w:pos="4536"/>
          <w:tab w:val="clear" w:pos="9072"/>
          <w:tab w:val="left" w:pos="-851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pict>
          <v:rect id="_x0000_s1027" style="position:absolute;margin-left:-8.3pt;margin-top:3.35pt;width:2.85pt;height:2.85pt;z-index:251661312" o:allowincell="f" stroked="f"/>
        </w:pict>
      </w:r>
    </w:p>
    <w:p w:rsidR="008109A0" w:rsidRPr="00551BB0" w:rsidRDefault="008109A0" w:rsidP="001B74B4">
      <w:pPr>
        <w:pStyle w:val="Nagwek9"/>
        <w:spacing w:before="0"/>
        <w:rPr>
          <w:rFonts w:ascii="Tahoma" w:hAnsi="Tahoma" w:cs="Tahoma"/>
          <w:b/>
        </w:rPr>
      </w:pPr>
    </w:p>
    <w:p w:rsidR="008109A0" w:rsidRPr="00551BB0" w:rsidRDefault="008109A0" w:rsidP="001B74B4">
      <w:pPr>
        <w:pStyle w:val="Nagwek9"/>
        <w:spacing w:before="0"/>
        <w:jc w:val="center"/>
        <w:rPr>
          <w:rFonts w:ascii="Tahoma" w:hAnsi="Tahoma" w:cs="Tahoma"/>
          <w:b/>
          <w:i w:val="0"/>
          <w:color w:val="auto"/>
        </w:rPr>
      </w:pPr>
      <w:r w:rsidRPr="00551BB0">
        <w:rPr>
          <w:rFonts w:ascii="Tahoma" w:hAnsi="Tahoma" w:cs="Tahoma"/>
          <w:b/>
          <w:i w:val="0"/>
          <w:color w:val="auto"/>
        </w:rPr>
        <w:t>SZCZEGÓŁOWE</w:t>
      </w: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  <w:proofErr w:type="gramStart"/>
      <w:r w:rsidRPr="00551BB0">
        <w:rPr>
          <w:rFonts w:ascii="Tahoma" w:hAnsi="Tahoma" w:cs="Tahoma"/>
          <w:b/>
          <w:sz w:val="20"/>
          <w:szCs w:val="20"/>
        </w:rPr>
        <w:t>WARUNKI  KONKURSU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 xml:space="preserve"> OFERT</w:t>
      </w:r>
    </w:p>
    <w:p w:rsidR="00417B72" w:rsidRPr="00551BB0" w:rsidRDefault="00417B72" w:rsidP="001B74B4">
      <w:pPr>
        <w:jc w:val="center"/>
        <w:rPr>
          <w:rFonts w:ascii="Tahoma" w:hAnsi="Tahoma" w:cs="Tahoma"/>
          <w:b/>
          <w:sz w:val="20"/>
          <w:szCs w:val="20"/>
        </w:rPr>
      </w:pPr>
    </w:p>
    <w:p w:rsidR="002851DB" w:rsidRPr="00551BB0" w:rsidRDefault="002851DB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NA ŚWIADCZENIA ZDROWOTNE</w:t>
      </w:r>
      <w:r w:rsidR="008109A0" w:rsidRPr="00551BB0">
        <w:rPr>
          <w:rFonts w:ascii="Tahoma" w:hAnsi="Tahoma" w:cs="Tahoma"/>
          <w:b/>
          <w:sz w:val="20"/>
          <w:szCs w:val="20"/>
        </w:rPr>
        <w:t xml:space="preserve"> DLA POTRZEB SZPITALA SPECJALISTYCZNEGO</w:t>
      </w:r>
    </w:p>
    <w:p w:rsidR="008109A0" w:rsidRPr="00551BB0" w:rsidRDefault="008109A0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 IM. J. ŚNIADECKIEGO</w:t>
      </w:r>
      <w:r w:rsidR="002851DB" w:rsidRPr="00551BB0">
        <w:rPr>
          <w:rFonts w:ascii="Tahoma" w:hAnsi="Tahoma" w:cs="Tahoma"/>
          <w:b/>
          <w:sz w:val="20"/>
          <w:szCs w:val="20"/>
        </w:rPr>
        <w:t xml:space="preserve"> </w:t>
      </w:r>
      <w:r w:rsidRPr="00551BB0">
        <w:rPr>
          <w:rFonts w:ascii="Tahoma" w:hAnsi="Tahoma" w:cs="Tahoma"/>
          <w:b/>
          <w:sz w:val="20"/>
          <w:szCs w:val="20"/>
        </w:rPr>
        <w:t>W NOWYM SĄCZU</w:t>
      </w: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rPr>
          <w:rFonts w:ascii="Tahoma" w:hAnsi="Tahoma" w:cs="Tahoma"/>
          <w:b/>
          <w:sz w:val="20"/>
          <w:szCs w:val="20"/>
        </w:rPr>
      </w:pPr>
    </w:p>
    <w:p w:rsidR="00417B72" w:rsidRPr="00551BB0" w:rsidRDefault="00417B72" w:rsidP="001B74B4">
      <w:pPr>
        <w:rPr>
          <w:rFonts w:ascii="Tahoma" w:hAnsi="Tahoma" w:cs="Tahoma"/>
          <w:b/>
          <w:sz w:val="20"/>
          <w:szCs w:val="20"/>
        </w:rPr>
      </w:pPr>
    </w:p>
    <w:p w:rsidR="00417B72" w:rsidRPr="00551BB0" w:rsidRDefault="00417B72" w:rsidP="001B74B4">
      <w:pPr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pStyle w:val="Nagwek4"/>
        <w:spacing w:before="0"/>
        <w:rPr>
          <w:rFonts w:ascii="Tahoma" w:hAnsi="Tahoma" w:cs="Tahoma"/>
          <w:b w:val="0"/>
          <w:i w:val="0"/>
          <w:color w:val="auto"/>
          <w:sz w:val="20"/>
          <w:szCs w:val="20"/>
        </w:rPr>
      </w:pPr>
      <w:r w:rsidRPr="00551BB0">
        <w:rPr>
          <w:rFonts w:ascii="Tahoma" w:hAnsi="Tahoma" w:cs="Tahoma"/>
          <w:b w:val="0"/>
          <w:i w:val="0"/>
          <w:color w:val="auto"/>
          <w:sz w:val="20"/>
          <w:szCs w:val="20"/>
        </w:rPr>
        <w:t xml:space="preserve">Część I </w:t>
      </w:r>
      <w:r w:rsidRPr="00551BB0">
        <w:rPr>
          <w:rFonts w:ascii="Tahoma" w:hAnsi="Tahoma" w:cs="Tahoma"/>
          <w:b w:val="0"/>
          <w:i w:val="0"/>
          <w:color w:val="auto"/>
          <w:sz w:val="20"/>
          <w:szCs w:val="20"/>
        </w:rPr>
        <w:tab/>
        <w:t>Przedmiot zamówienia</w:t>
      </w:r>
    </w:p>
    <w:p w:rsidR="008109A0" w:rsidRPr="00551BB0" w:rsidRDefault="008109A0" w:rsidP="001B74B4">
      <w:pPr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Część II</w:t>
      </w:r>
      <w:r w:rsidRPr="00551BB0">
        <w:rPr>
          <w:rFonts w:ascii="Tahoma" w:hAnsi="Tahoma" w:cs="Tahoma"/>
          <w:sz w:val="20"/>
          <w:szCs w:val="20"/>
        </w:rPr>
        <w:tab/>
      </w:r>
      <w:r w:rsidR="0091229D" w:rsidRPr="00551BB0">
        <w:rPr>
          <w:rFonts w:ascii="Tahoma" w:hAnsi="Tahoma" w:cs="Tahoma"/>
          <w:sz w:val="20"/>
          <w:szCs w:val="20"/>
        </w:rPr>
        <w:t xml:space="preserve"> </w:t>
      </w:r>
      <w:r w:rsidRPr="00551BB0">
        <w:rPr>
          <w:rFonts w:ascii="Tahoma" w:hAnsi="Tahoma" w:cs="Tahoma"/>
          <w:sz w:val="20"/>
          <w:szCs w:val="20"/>
        </w:rPr>
        <w:t>Instrukcja dla Oferentów – wymagania wobec Oferentów</w:t>
      </w:r>
    </w:p>
    <w:p w:rsidR="008109A0" w:rsidRPr="00551BB0" w:rsidRDefault="0091229D" w:rsidP="001B74B4">
      <w:pPr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Część III </w:t>
      </w:r>
      <w:r w:rsidR="008109A0" w:rsidRPr="00551BB0">
        <w:rPr>
          <w:rFonts w:ascii="Tahoma" w:hAnsi="Tahoma" w:cs="Tahoma"/>
          <w:sz w:val="20"/>
          <w:szCs w:val="20"/>
        </w:rPr>
        <w:t>Kryteria wyboru najkorzystniejszej oferty</w:t>
      </w:r>
    </w:p>
    <w:p w:rsidR="008109A0" w:rsidRPr="00551BB0" w:rsidRDefault="0091229D" w:rsidP="001B74B4">
      <w:pPr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Część IV </w:t>
      </w:r>
      <w:r w:rsidR="008109A0" w:rsidRPr="00551BB0">
        <w:rPr>
          <w:rFonts w:ascii="Tahoma" w:hAnsi="Tahoma" w:cs="Tahoma"/>
          <w:sz w:val="20"/>
          <w:szCs w:val="20"/>
        </w:rPr>
        <w:t xml:space="preserve">Istotne warunki </w:t>
      </w:r>
      <w:r w:rsidR="00D5012A" w:rsidRPr="00551BB0">
        <w:rPr>
          <w:rFonts w:ascii="Tahoma" w:hAnsi="Tahoma" w:cs="Tahoma"/>
          <w:sz w:val="20"/>
          <w:szCs w:val="20"/>
        </w:rPr>
        <w:t>umowy</w:t>
      </w: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</w:p>
    <w:p w:rsidR="00417B72" w:rsidRPr="00551BB0" w:rsidRDefault="00417B72" w:rsidP="001B74B4">
      <w:pPr>
        <w:jc w:val="both"/>
        <w:rPr>
          <w:rFonts w:ascii="Tahoma" w:hAnsi="Tahoma" w:cs="Tahoma"/>
          <w:b/>
          <w:sz w:val="20"/>
          <w:szCs w:val="20"/>
        </w:rPr>
      </w:pPr>
    </w:p>
    <w:p w:rsidR="00417B72" w:rsidRPr="00551BB0" w:rsidRDefault="00417B72" w:rsidP="001B74B4">
      <w:pPr>
        <w:jc w:val="both"/>
        <w:rPr>
          <w:rFonts w:ascii="Tahoma" w:hAnsi="Tahoma" w:cs="Tahoma"/>
          <w:b/>
          <w:sz w:val="20"/>
          <w:szCs w:val="20"/>
        </w:rPr>
      </w:pPr>
    </w:p>
    <w:p w:rsidR="008109A0" w:rsidRPr="00551BB0" w:rsidRDefault="00A5047D" w:rsidP="001B74B4">
      <w:pPr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 </w:t>
      </w:r>
    </w:p>
    <w:p w:rsidR="008109A0" w:rsidRPr="00551BB0" w:rsidRDefault="008109A0" w:rsidP="001B74B4">
      <w:pPr>
        <w:jc w:val="both"/>
        <w:rPr>
          <w:rFonts w:ascii="Tahoma" w:hAnsi="Tahoma" w:cs="Tahoma"/>
          <w:i/>
          <w:sz w:val="20"/>
          <w:szCs w:val="20"/>
        </w:rPr>
      </w:pPr>
      <w:r w:rsidRPr="00551BB0">
        <w:rPr>
          <w:rFonts w:ascii="Tahoma" w:hAnsi="Tahoma" w:cs="Tahoma"/>
          <w:i/>
          <w:sz w:val="20"/>
          <w:szCs w:val="20"/>
        </w:rPr>
        <w:t>Załączniki:</w:t>
      </w:r>
    </w:p>
    <w:p w:rsidR="0091229D" w:rsidRPr="00551BB0" w:rsidRDefault="0091229D" w:rsidP="001B74B4">
      <w:pPr>
        <w:jc w:val="both"/>
        <w:rPr>
          <w:rFonts w:ascii="Tahoma" w:hAnsi="Tahoma" w:cs="Tahoma"/>
          <w:i/>
          <w:sz w:val="20"/>
          <w:szCs w:val="20"/>
        </w:rPr>
      </w:pPr>
    </w:p>
    <w:p w:rsidR="008109A0" w:rsidRPr="00551BB0" w:rsidRDefault="008109A0" w:rsidP="001B74B4">
      <w:pPr>
        <w:jc w:val="both"/>
        <w:rPr>
          <w:rFonts w:ascii="Tahoma" w:hAnsi="Tahoma" w:cs="Tahoma"/>
          <w:i/>
          <w:sz w:val="20"/>
          <w:szCs w:val="20"/>
        </w:rPr>
      </w:pPr>
      <w:r w:rsidRPr="00551BB0">
        <w:rPr>
          <w:rFonts w:ascii="Tahoma" w:hAnsi="Tahoma" w:cs="Tahoma"/>
          <w:i/>
          <w:sz w:val="20"/>
          <w:szCs w:val="20"/>
        </w:rPr>
        <w:t xml:space="preserve">Oferta – formularz </w:t>
      </w:r>
      <w:proofErr w:type="gramStart"/>
      <w:r w:rsidRPr="00551BB0">
        <w:rPr>
          <w:rFonts w:ascii="Tahoma" w:hAnsi="Tahoma" w:cs="Tahoma"/>
          <w:i/>
          <w:sz w:val="20"/>
          <w:szCs w:val="20"/>
        </w:rPr>
        <w:t>ogólny ............................................</w:t>
      </w:r>
      <w:r w:rsidR="00416F88" w:rsidRPr="00551BB0">
        <w:rPr>
          <w:rFonts w:ascii="Tahoma" w:hAnsi="Tahoma" w:cs="Tahoma"/>
          <w:i/>
          <w:sz w:val="20"/>
          <w:szCs w:val="20"/>
        </w:rPr>
        <w:t xml:space="preserve">. </w:t>
      </w:r>
      <w:r w:rsidRPr="00551BB0">
        <w:rPr>
          <w:rFonts w:ascii="Tahoma" w:hAnsi="Tahoma" w:cs="Tahoma"/>
          <w:i/>
          <w:sz w:val="20"/>
          <w:szCs w:val="20"/>
        </w:rPr>
        <w:t xml:space="preserve"> zał</w:t>
      </w:r>
      <w:proofErr w:type="gramEnd"/>
      <w:r w:rsidRPr="00551BB0">
        <w:rPr>
          <w:rFonts w:ascii="Tahoma" w:hAnsi="Tahoma" w:cs="Tahoma"/>
          <w:i/>
          <w:sz w:val="20"/>
          <w:szCs w:val="20"/>
        </w:rPr>
        <w:t>. nr 1</w:t>
      </w:r>
    </w:p>
    <w:p w:rsidR="008109A0" w:rsidRPr="00551BB0" w:rsidRDefault="008109A0" w:rsidP="001B74B4">
      <w:pPr>
        <w:jc w:val="both"/>
        <w:rPr>
          <w:rFonts w:ascii="Tahoma" w:hAnsi="Tahoma" w:cs="Tahoma"/>
          <w:i/>
          <w:sz w:val="20"/>
          <w:szCs w:val="20"/>
        </w:rPr>
      </w:pPr>
      <w:r w:rsidRPr="00551BB0">
        <w:rPr>
          <w:rFonts w:ascii="Tahoma" w:hAnsi="Tahoma" w:cs="Tahoma"/>
          <w:i/>
          <w:sz w:val="20"/>
          <w:szCs w:val="20"/>
        </w:rPr>
        <w:t xml:space="preserve">Formularz </w:t>
      </w:r>
      <w:proofErr w:type="gramStart"/>
      <w:r w:rsidRPr="00551BB0">
        <w:rPr>
          <w:rFonts w:ascii="Tahoma" w:hAnsi="Tahoma" w:cs="Tahoma"/>
          <w:i/>
          <w:sz w:val="20"/>
          <w:szCs w:val="20"/>
        </w:rPr>
        <w:t>cenowy .................................................</w:t>
      </w:r>
      <w:proofErr w:type="gramEnd"/>
      <w:r w:rsidRPr="00551BB0">
        <w:rPr>
          <w:rFonts w:ascii="Tahoma" w:hAnsi="Tahoma" w:cs="Tahoma"/>
          <w:i/>
          <w:sz w:val="20"/>
          <w:szCs w:val="20"/>
        </w:rPr>
        <w:t xml:space="preserve">......... </w:t>
      </w:r>
      <w:proofErr w:type="gramStart"/>
      <w:r w:rsidRPr="00551BB0">
        <w:rPr>
          <w:rFonts w:ascii="Tahoma" w:hAnsi="Tahoma" w:cs="Tahoma"/>
          <w:i/>
          <w:sz w:val="20"/>
          <w:szCs w:val="20"/>
        </w:rPr>
        <w:t>zał</w:t>
      </w:r>
      <w:proofErr w:type="gramEnd"/>
      <w:r w:rsidRPr="00551BB0">
        <w:rPr>
          <w:rFonts w:ascii="Tahoma" w:hAnsi="Tahoma" w:cs="Tahoma"/>
          <w:i/>
          <w:sz w:val="20"/>
          <w:szCs w:val="20"/>
        </w:rPr>
        <w:t>. nr 2</w:t>
      </w:r>
    </w:p>
    <w:p w:rsidR="006663AE" w:rsidRPr="00551BB0" w:rsidRDefault="0091229D" w:rsidP="001B74B4">
      <w:pPr>
        <w:jc w:val="both"/>
        <w:rPr>
          <w:rFonts w:ascii="Tahoma" w:hAnsi="Tahoma" w:cs="Tahoma"/>
          <w:i/>
          <w:sz w:val="20"/>
          <w:szCs w:val="20"/>
        </w:rPr>
      </w:pPr>
      <w:r w:rsidRPr="00551BB0">
        <w:rPr>
          <w:rFonts w:ascii="Tahoma" w:hAnsi="Tahoma" w:cs="Tahoma"/>
          <w:i/>
          <w:sz w:val="20"/>
          <w:szCs w:val="20"/>
        </w:rPr>
        <w:t xml:space="preserve">Umowa …………………………………………………………… </w:t>
      </w:r>
      <w:r w:rsidR="006663AE" w:rsidRPr="00551BB0">
        <w:rPr>
          <w:rFonts w:ascii="Tahoma" w:hAnsi="Tahoma" w:cs="Tahoma"/>
          <w:i/>
          <w:sz w:val="20"/>
          <w:szCs w:val="20"/>
        </w:rPr>
        <w:t>zał. nr 3</w:t>
      </w:r>
    </w:p>
    <w:p w:rsidR="008109A0" w:rsidRPr="00551BB0" w:rsidRDefault="008109A0" w:rsidP="001B74B4">
      <w:pPr>
        <w:jc w:val="both"/>
        <w:rPr>
          <w:rFonts w:ascii="Tahoma" w:hAnsi="Tahoma" w:cs="Tahoma"/>
          <w:i/>
          <w:sz w:val="20"/>
          <w:szCs w:val="20"/>
        </w:rPr>
      </w:pPr>
    </w:p>
    <w:p w:rsidR="008109A0" w:rsidRPr="00551BB0" w:rsidRDefault="008109A0" w:rsidP="001B74B4">
      <w:pPr>
        <w:jc w:val="both"/>
        <w:rPr>
          <w:rFonts w:ascii="Tahoma" w:hAnsi="Tahoma" w:cs="Tahoma"/>
          <w:i/>
          <w:sz w:val="20"/>
          <w:szCs w:val="20"/>
        </w:rPr>
      </w:pPr>
    </w:p>
    <w:p w:rsidR="008A31DE" w:rsidRPr="00551BB0" w:rsidRDefault="008A31DE" w:rsidP="001B74B4">
      <w:pPr>
        <w:jc w:val="both"/>
        <w:rPr>
          <w:rFonts w:ascii="Tahoma" w:hAnsi="Tahoma" w:cs="Tahoma"/>
          <w:i/>
          <w:sz w:val="20"/>
          <w:szCs w:val="20"/>
        </w:rPr>
      </w:pPr>
    </w:p>
    <w:p w:rsidR="008A31DE" w:rsidRPr="00551BB0" w:rsidRDefault="008A31DE" w:rsidP="001B74B4">
      <w:pPr>
        <w:jc w:val="both"/>
        <w:rPr>
          <w:rFonts w:ascii="Tahoma" w:hAnsi="Tahoma" w:cs="Tahoma"/>
          <w:b/>
          <w:i/>
          <w:sz w:val="20"/>
          <w:szCs w:val="20"/>
        </w:rPr>
      </w:pPr>
    </w:p>
    <w:p w:rsidR="008A31DE" w:rsidRPr="00551BB0" w:rsidRDefault="008A31DE" w:rsidP="001B74B4">
      <w:pPr>
        <w:jc w:val="both"/>
        <w:rPr>
          <w:rFonts w:ascii="Tahoma" w:hAnsi="Tahoma" w:cs="Tahoma"/>
          <w:b/>
          <w:i/>
          <w:sz w:val="20"/>
          <w:szCs w:val="20"/>
        </w:rPr>
      </w:pPr>
    </w:p>
    <w:p w:rsidR="008109A0" w:rsidRPr="00551BB0" w:rsidRDefault="008109A0" w:rsidP="001B74B4">
      <w:pPr>
        <w:jc w:val="both"/>
        <w:rPr>
          <w:rFonts w:ascii="Tahoma" w:hAnsi="Tahoma" w:cs="Tahoma"/>
          <w:b/>
          <w:i/>
          <w:sz w:val="20"/>
          <w:szCs w:val="20"/>
        </w:rPr>
      </w:pPr>
    </w:p>
    <w:p w:rsidR="0091229D" w:rsidRPr="00551BB0" w:rsidRDefault="0091229D" w:rsidP="001B74B4">
      <w:pPr>
        <w:pStyle w:val="Nagwek1"/>
        <w:ind w:left="3540" w:firstLine="708"/>
        <w:rPr>
          <w:rFonts w:ascii="Tahoma" w:hAnsi="Tahoma" w:cs="Tahoma"/>
          <w:sz w:val="20"/>
        </w:rPr>
      </w:pPr>
    </w:p>
    <w:p w:rsidR="0091229D" w:rsidRPr="00551BB0" w:rsidRDefault="0091229D" w:rsidP="001B74B4">
      <w:pPr>
        <w:pStyle w:val="Nagwek1"/>
        <w:ind w:left="3540" w:firstLine="708"/>
        <w:rPr>
          <w:rFonts w:ascii="Tahoma" w:hAnsi="Tahoma" w:cs="Tahoma"/>
          <w:sz w:val="20"/>
        </w:rPr>
      </w:pPr>
    </w:p>
    <w:p w:rsidR="0091229D" w:rsidRPr="00551BB0" w:rsidRDefault="0091229D" w:rsidP="001B74B4">
      <w:pPr>
        <w:pStyle w:val="Nagwek1"/>
        <w:ind w:left="3540" w:firstLine="708"/>
        <w:rPr>
          <w:rFonts w:ascii="Tahoma" w:hAnsi="Tahoma" w:cs="Tahoma"/>
          <w:sz w:val="20"/>
        </w:rPr>
      </w:pPr>
    </w:p>
    <w:p w:rsidR="0091229D" w:rsidRPr="00551BB0" w:rsidRDefault="0091229D" w:rsidP="001B74B4">
      <w:pPr>
        <w:pStyle w:val="Nagwek1"/>
        <w:ind w:left="3540" w:firstLine="708"/>
        <w:rPr>
          <w:rFonts w:ascii="Tahoma" w:hAnsi="Tahoma" w:cs="Tahoma"/>
          <w:sz w:val="20"/>
        </w:rPr>
      </w:pPr>
    </w:p>
    <w:p w:rsidR="0091229D" w:rsidRPr="00551BB0" w:rsidRDefault="0091229D" w:rsidP="001B74B4">
      <w:pPr>
        <w:pStyle w:val="Nagwek1"/>
        <w:ind w:left="3540" w:firstLine="708"/>
        <w:rPr>
          <w:rFonts w:ascii="Tahoma" w:hAnsi="Tahoma" w:cs="Tahoma"/>
          <w:sz w:val="20"/>
        </w:rPr>
      </w:pPr>
    </w:p>
    <w:p w:rsidR="008109A0" w:rsidRPr="00551BB0" w:rsidRDefault="008109A0" w:rsidP="001B74B4">
      <w:pPr>
        <w:pStyle w:val="Nagwek1"/>
        <w:ind w:left="3540" w:firstLine="708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Zatwierdzono</w:t>
      </w:r>
    </w:p>
    <w:p w:rsidR="008109A0" w:rsidRPr="00551BB0" w:rsidRDefault="008109A0" w:rsidP="001B74B4">
      <w:pPr>
        <w:jc w:val="right"/>
        <w:rPr>
          <w:rFonts w:ascii="Tahoma" w:hAnsi="Tahoma" w:cs="Tahoma"/>
          <w:b/>
          <w:sz w:val="20"/>
          <w:szCs w:val="20"/>
        </w:rPr>
      </w:pPr>
    </w:p>
    <w:p w:rsidR="00244560" w:rsidRPr="00551BB0" w:rsidRDefault="008109A0" w:rsidP="001B74B4">
      <w:pPr>
        <w:pStyle w:val="Nagwek4"/>
        <w:tabs>
          <w:tab w:val="left" w:pos="0"/>
        </w:tabs>
        <w:spacing w:before="0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</w:p>
    <w:p w:rsidR="008109A0" w:rsidRPr="00551BB0" w:rsidRDefault="008109A0" w:rsidP="00244560">
      <w:pPr>
        <w:pStyle w:val="Nagwek4"/>
        <w:tabs>
          <w:tab w:val="left" w:pos="0"/>
        </w:tabs>
        <w:spacing w:before="0"/>
        <w:ind w:left="5664"/>
        <w:rPr>
          <w:rFonts w:ascii="Tahoma" w:hAnsi="Tahoma" w:cs="Tahoma"/>
          <w:i w:val="0"/>
          <w:color w:val="auto"/>
          <w:sz w:val="20"/>
          <w:szCs w:val="20"/>
        </w:rPr>
      </w:pPr>
      <w:proofErr w:type="gramStart"/>
      <w:r w:rsidRPr="00551BB0">
        <w:rPr>
          <w:rFonts w:ascii="Tahoma" w:hAnsi="Tahoma" w:cs="Tahoma"/>
          <w:i w:val="0"/>
          <w:color w:val="auto"/>
          <w:sz w:val="20"/>
          <w:szCs w:val="20"/>
        </w:rPr>
        <w:t>data: ....................................</w:t>
      </w:r>
      <w:proofErr w:type="gramEnd"/>
    </w:p>
    <w:p w:rsidR="008109A0" w:rsidRPr="00551BB0" w:rsidRDefault="008109A0" w:rsidP="001B74B4">
      <w:pPr>
        <w:tabs>
          <w:tab w:val="left" w:pos="4755"/>
        </w:tabs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</w:p>
    <w:p w:rsidR="008109A0" w:rsidRPr="00551BB0" w:rsidRDefault="008109A0" w:rsidP="001B74B4">
      <w:pPr>
        <w:tabs>
          <w:tab w:val="left" w:pos="4755"/>
        </w:tabs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tabs>
          <w:tab w:val="left" w:pos="4755"/>
        </w:tabs>
        <w:rPr>
          <w:rFonts w:ascii="Tahoma" w:hAnsi="Tahoma" w:cs="Tahoma"/>
          <w:sz w:val="20"/>
          <w:szCs w:val="20"/>
        </w:rPr>
      </w:pPr>
    </w:p>
    <w:p w:rsidR="00417B72" w:rsidRPr="00551BB0" w:rsidRDefault="00417B72" w:rsidP="001B74B4">
      <w:pPr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br w:type="page"/>
      </w:r>
    </w:p>
    <w:p w:rsidR="008109A0" w:rsidRPr="00551BB0" w:rsidRDefault="008109A0" w:rsidP="001B74B4">
      <w:pPr>
        <w:tabs>
          <w:tab w:val="left" w:pos="4755"/>
        </w:tabs>
        <w:rPr>
          <w:rFonts w:ascii="Tahoma" w:hAnsi="Tahoma" w:cs="Tahoma"/>
          <w:sz w:val="20"/>
          <w:szCs w:val="20"/>
        </w:rPr>
      </w:pPr>
    </w:p>
    <w:p w:rsidR="00F0265C" w:rsidRPr="00362E20" w:rsidRDefault="00F0265C" w:rsidP="001B74B4">
      <w:pPr>
        <w:pStyle w:val="BodyText22"/>
        <w:widowControl/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</w:p>
    <w:p w:rsidR="003A44CE" w:rsidRPr="00362E20" w:rsidRDefault="0037189F" w:rsidP="003A44CE">
      <w:pPr>
        <w:pStyle w:val="BodyText22"/>
        <w:widowControl/>
        <w:overflowPunct/>
        <w:autoSpaceDE/>
        <w:autoSpaceDN/>
        <w:adjustRightInd/>
        <w:ind w:firstLine="708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474.55pt;margin-top:8.65pt;width:3.55pt;height:39.75pt;z-index:251663360" o:allowincell="f" stroked="f">
            <v:textbox style="mso-next-textbox:#_x0000_s1035" inset="0,0,0,0">
              <w:txbxContent>
                <w:p w:rsidR="00A05304" w:rsidRPr="008109A0" w:rsidRDefault="00A05304" w:rsidP="003A44CE"/>
              </w:txbxContent>
            </v:textbox>
          </v:shape>
        </w:pict>
      </w:r>
      <w:r w:rsidR="003A44CE" w:rsidRPr="00362E20">
        <w:rPr>
          <w:rFonts w:ascii="Tahoma" w:hAnsi="Tahoma" w:cs="Tahoma"/>
          <w:sz w:val="20"/>
        </w:rPr>
        <w:t>Działając na mocy art. 26 i art.27 ustawy z dnia 15 kwietnia 2011 r. o działalności leczn</w:t>
      </w:r>
      <w:r w:rsidR="001F6ADD">
        <w:rPr>
          <w:rFonts w:ascii="Tahoma" w:hAnsi="Tahoma" w:cs="Tahoma"/>
          <w:sz w:val="20"/>
        </w:rPr>
        <w:t xml:space="preserve">iczej (tekst jedn. Dz. U. </w:t>
      </w:r>
      <w:proofErr w:type="gramStart"/>
      <w:r w:rsidR="001F6ADD">
        <w:rPr>
          <w:rFonts w:ascii="Tahoma" w:hAnsi="Tahoma" w:cs="Tahoma"/>
          <w:sz w:val="20"/>
        </w:rPr>
        <w:t>z</w:t>
      </w:r>
      <w:proofErr w:type="gramEnd"/>
      <w:r w:rsidR="001F6ADD">
        <w:rPr>
          <w:rFonts w:ascii="Tahoma" w:hAnsi="Tahoma" w:cs="Tahoma"/>
          <w:sz w:val="20"/>
        </w:rPr>
        <w:t> 2025 r. poz. 450</w:t>
      </w:r>
      <w:r w:rsidR="003A44CE" w:rsidRPr="00362E20">
        <w:rPr>
          <w:rFonts w:ascii="Tahoma" w:hAnsi="Tahoma" w:cs="Tahoma"/>
          <w:sz w:val="20"/>
        </w:rPr>
        <w:t>) oraz ustawy z dnia 27 sierpnia 2004 r. o świadczeniach opieki zdrowotnej finansowanych ze środków publicznych (tekst jedn. Dz.</w:t>
      </w:r>
      <w:r w:rsidR="00BB4F88" w:rsidRPr="00362E20">
        <w:rPr>
          <w:rFonts w:ascii="Tahoma" w:hAnsi="Tahoma" w:cs="Tahoma"/>
          <w:sz w:val="20"/>
        </w:rPr>
        <w:t xml:space="preserve"> U. </w:t>
      </w:r>
      <w:proofErr w:type="gramStart"/>
      <w:r w:rsidR="00BB4F88" w:rsidRPr="00362E20">
        <w:rPr>
          <w:rFonts w:ascii="Tahoma" w:hAnsi="Tahoma" w:cs="Tahoma"/>
          <w:sz w:val="20"/>
        </w:rPr>
        <w:t>z</w:t>
      </w:r>
      <w:proofErr w:type="gramEnd"/>
      <w:r w:rsidR="00BB4F88" w:rsidRPr="00362E20">
        <w:rPr>
          <w:rFonts w:ascii="Tahoma" w:hAnsi="Tahoma" w:cs="Tahoma"/>
          <w:sz w:val="20"/>
        </w:rPr>
        <w:t xml:space="preserve"> 2024</w:t>
      </w:r>
      <w:r w:rsidR="003A44CE" w:rsidRPr="00362E20">
        <w:rPr>
          <w:rFonts w:ascii="Tahoma" w:hAnsi="Tahoma" w:cs="Tahoma"/>
          <w:sz w:val="20"/>
        </w:rPr>
        <w:t xml:space="preserve"> r. poz. </w:t>
      </w:r>
      <w:r w:rsidR="00BB4F88" w:rsidRPr="00362E20">
        <w:rPr>
          <w:rFonts w:ascii="Tahoma" w:hAnsi="Tahoma" w:cs="Tahoma"/>
          <w:sz w:val="20"/>
        </w:rPr>
        <w:t>146</w:t>
      </w:r>
      <w:r w:rsidR="003A44CE" w:rsidRPr="00362E20">
        <w:rPr>
          <w:rFonts w:ascii="Tahoma" w:hAnsi="Tahoma" w:cs="Tahoma"/>
          <w:sz w:val="20"/>
        </w:rPr>
        <w:t>) – art.140, art.141, art.146 ust.1, art. 147, art.148 ust.1, art.149, art.150, art. 151 ust.1, 2 i 4-6, art.152, art. 153 i art. 154 ust.1 i 2 Szpital Specjalistyczny im. J. Śniadeckiego w Nowym Sączu zaprasza do składania ofert w konkursie ofert:</w:t>
      </w:r>
    </w:p>
    <w:p w:rsidR="008109A0" w:rsidRPr="00362E20" w:rsidRDefault="008109A0" w:rsidP="001B74B4">
      <w:pPr>
        <w:pStyle w:val="Tekstpodstawowy"/>
        <w:spacing w:after="0"/>
        <w:jc w:val="both"/>
        <w:rPr>
          <w:rFonts w:ascii="Tahoma" w:hAnsi="Tahoma" w:cs="Tahoma"/>
          <w:sz w:val="20"/>
        </w:rPr>
      </w:pPr>
    </w:p>
    <w:p w:rsidR="008109A0" w:rsidRPr="00551BB0" w:rsidRDefault="00C011B8" w:rsidP="00C011B8">
      <w:pPr>
        <w:pStyle w:val="Tekstpodstawowywcity"/>
        <w:spacing w:after="0"/>
        <w:ind w:left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</w:t>
      </w:r>
      <w:r w:rsidR="002851DB" w:rsidRPr="00551BB0">
        <w:rPr>
          <w:rFonts w:ascii="Tahoma" w:hAnsi="Tahoma" w:cs="Tahoma"/>
          <w:b/>
          <w:sz w:val="20"/>
          <w:szCs w:val="20"/>
        </w:rPr>
        <w:t>a świadczenia zdrowotne</w:t>
      </w:r>
      <w:r w:rsidR="008109A0" w:rsidRPr="00551BB0">
        <w:rPr>
          <w:rFonts w:ascii="Tahoma" w:hAnsi="Tahoma" w:cs="Tahoma"/>
          <w:b/>
          <w:sz w:val="20"/>
          <w:szCs w:val="20"/>
        </w:rPr>
        <w:t xml:space="preserve"> dla potrzeb Szpitala Specjalis</w:t>
      </w:r>
      <w:r w:rsidR="00416F88" w:rsidRPr="00551BB0">
        <w:rPr>
          <w:rFonts w:ascii="Tahoma" w:hAnsi="Tahoma" w:cs="Tahoma"/>
          <w:b/>
          <w:sz w:val="20"/>
          <w:szCs w:val="20"/>
        </w:rPr>
        <w:t>tycznego im. J. Śniadeckiego w  </w:t>
      </w:r>
      <w:r w:rsidR="008109A0" w:rsidRPr="00551BB0">
        <w:rPr>
          <w:rFonts w:ascii="Tahoma" w:hAnsi="Tahoma" w:cs="Tahoma"/>
          <w:b/>
          <w:sz w:val="20"/>
          <w:szCs w:val="20"/>
        </w:rPr>
        <w:t>Nowym Sączu.</w:t>
      </w:r>
    </w:p>
    <w:p w:rsidR="008109A0" w:rsidRPr="00551BB0" w:rsidRDefault="008109A0" w:rsidP="00C469CB">
      <w:pPr>
        <w:pStyle w:val="Nagwek3"/>
        <w:keepLines w:val="0"/>
        <w:numPr>
          <w:ilvl w:val="0"/>
          <w:numId w:val="3"/>
        </w:numPr>
        <w:suppressAutoHyphens/>
        <w:spacing w:before="0"/>
        <w:jc w:val="center"/>
        <w:rPr>
          <w:rFonts w:ascii="Tahoma" w:hAnsi="Tahoma" w:cs="Tahoma"/>
          <w:color w:val="auto"/>
          <w:sz w:val="20"/>
          <w:szCs w:val="20"/>
        </w:rPr>
      </w:pPr>
      <w:r w:rsidRPr="00551BB0">
        <w:rPr>
          <w:rFonts w:ascii="Tahoma" w:hAnsi="Tahoma" w:cs="Tahoma"/>
          <w:color w:val="auto"/>
          <w:sz w:val="20"/>
          <w:szCs w:val="20"/>
        </w:rPr>
        <w:t>I. PRZEDMIOT ZAMÓWIENIA</w:t>
      </w:r>
    </w:p>
    <w:p w:rsidR="008109A0" w:rsidRPr="00551BB0" w:rsidRDefault="00E55554" w:rsidP="001B74B4">
      <w:p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ab/>
        <w:t xml:space="preserve">Przedmiotem zamówienia jest </w:t>
      </w:r>
      <w:r w:rsidR="00D941C0" w:rsidRPr="00551BB0">
        <w:rPr>
          <w:rFonts w:ascii="Tahoma" w:hAnsi="Tahoma" w:cs="Tahoma"/>
          <w:sz w:val="20"/>
          <w:szCs w:val="20"/>
        </w:rPr>
        <w:t>świadczenie</w:t>
      </w:r>
      <w:r w:rsidRPr="00551BB0">
        <w:rPr>
          <w:rFonts w:ascii="Tahoma" w:hAnsi="Tahoma" w:cs="Tahoma"/>
          <w:sz w:val="20"/>
          <w:szCs w:val="20"/>
        </w:rPr>
        <w:t xml:space="preserve"> </w:t>
      </w:r>
      <w:r w:rsidR="002851DB" w:rsidRPr="00551BB0">
        <w:rPr>
          <w:rFonts w:ascii="Tahoma" w:hAnsi="Tahoma" w:cs="Tahoma"/>
          <w:sz w:val="20"/>
          <w:szCs w:val="20"/>
        </w:rPr>
        <w:t>zdrowotne (</w:t>
      </w:r>
      <w:r w:rsidR="008109A0" w:rsidRPr="00551BB0">
        <w:rPr>
          <w:rFonts w:ascii="Tahoma" w:hAnsi="Tahoma" w:cs="Tahoma"/>
          <w:sz w:val="20"/>
          <w:szCs w:val="20"/>
        </w:rPr>
        <w:t>świadczenie usług medycznych</w:t>
      </w:r>
      <w:r w:rsidR="002851DB" w:rsidRPr="00551BB0">
        <w:rPr>
          <w:rFonts w:ascii="Tahoma" w:hAnsi="Tahoma" w:cs="Tahoma"/>
          <w:sz w:val="20"/>
          <w:szCs w:val="20"/>
        </w:rPr>
        <w:t>)</w:t>
      </w:r>
      <w:r w:rsidR="008109A0" w:rsidRPr="00551BB0">
        <w:rPr>
          <w:rFonts w:ascii="Tahoma" w:hAnsi="Tahoma" w:cs="Tahoma"/>
          <w:sz w:val="20"/>
          <w:szCs w:val="20"/>
        </w:rPr>
        <w:t xml:space="preserve"> dla potrzeb Szpitala Specjalistycznego im. J. Śniadeckiego w Nowym Sączu</w:t>
      </w:r>
      <w:r w:rsidR="004D620F" w:rsidRPr="00551BB0">
        <w:rPr>
          <w:rFonts w:ascii="Tahoma" w:hAnsi="Tahoma" w:cs="Tahoma"/>
          <w:sz w:val="20"/>
          <w:szCs w:val="20"/>
        </w:rPr>
        <w:t xml:space="preserve"> zwanego w dalszej części SWKO Udzielającym zamówienie.</w:t>
      </w:r>
      <w:r w:rsidR="008109A0" w:rsidRPr="00551BB0">
        <w:rPr>
          <w:rFonts w:ascii="Tahoma" w:hAnsi="Tahoma" w:cs="Tahoma"/>
          <w:sz w:val="20"/>
          <w:szCs w:val="20"/>
        </w:rPr>
        <w:t xml:space="preserve"> Szczegółowy zakres badań zawiera </w:t>
      </w:r>
      <w:r w:rsidR="008109A0" w:rsidRPr="00551BB0">
        <w:rPr>
          <w:rFonts w:ascii="Tahoma" w:hAnsi="Tahoma" w:cs="Tahoma"/>
          <w:b/>
          <w:sz w:val="20"/>
          <w:szCs w:val="20"/>
        </w:rPr>
        <w:t>załącznik nr 2 (</w:t>
      </w:r>
      <w:r w:rsidR="008109A0" w:rsidRPr="00551BB0">
        <w:rPr>
          <w:rFonts w:ascii="Tahoma" w:hAnsi="Tahoma" w:cs="Tahoma"/>
          <w:b/>
          <w:i/>
          <w:sz w:val="20"/>
          <w:szCs w:val="20"/>
        </w:rPr>
        <w:t>formularz cenowy</w:t>
      </w:r>
      <w:r w:rsidR="008C090E" w:rsidRPr="00551BB0">
        <w:rPr>
          <w:rFonts w:ascii="Tahoma" w:hAnsi="Tahoma" w:cs="Tahoma"/>
          <w:i/>
          <w:sz w:val="20"/>
          <w:szCs w:val="20"/>
        </w:rPr>
        <w:t>).</w:t>
      </w: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</w:p>
    <w:p w:rsidR="00C011B8" w:rsidRPr="00551BB0" w:rsidRDefault="008109A0" w:rsidP="00C011B8">
      <w:pPr>
        <w:pStyle w:val="Tekstpodstawowywcity"/>
        <w:ind w:left="0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A. </w:t>
      </w:r>
      <w:r w:rsidR="00C011B8" w:rsidRPr="00551BB0">
        <w:rPr>
          <w:rFonts w:ascii="Tahoma" w:hAnsi="Tahoma" w:cs="Tahoma"/>
          <w:b/>
          <w:sz w:val="20"/>
        </w:rPr>
        <w:t>Zakres usług obejmuje</w:t>
      </w:r>
      <w:r w:rsidR="005F7AD2">
        <w:rPr>
          <w:rFonts w:ascii="Tahoma" w:hAnsi="Tahoma" w:cs="Tahoma"/>
          <w:b/>
          <w:sz w:val="20"/>
        </w:rPr>
        <w:t xml:space="preserve"> 4</w:t>
      </w:r>
      <w:r w:rsidR="00C011B8">
        <w:rPr>
          <w:rFonts w:ascii="Tahoma" w:hAnsi="Tahoma" w:cs="Tahoma"/>
          <w:b/>
          <w:sz w:val="20"/>
        </w:rPr>
        <w:t xml:space="preserve"> zadania (grup)</w:t>
      </w:r>
      <w:r w:rsidR="00C011B8" w:rsidRPr="00551BB0">
        <w:rPr>
          <w:rFonts w:ascii="Tahoma" w:hAnsi="Tahoma" w:cs="Tahoma"/>
          <w:b/>
          <w:sz w:val="20"/>
        </w:rPr>
        <w:t>:</w:t>
      </w:r>
    </w:p>
    <w:p w:rsidR="00C011B8" w:rsidRPr="00CF28EC" w:rsidRDefault="00DC160A" w:rsidP="007D6692">
      <w:pPr>
        <w:pStyle w:val="Akapitzlist"/>
        <w:tabs>
          <w:tab w:val="left" w:pos="360"/>
        </w:tabs>
        <w:spacing w:after="0"/>
        <w:ind w:left="780"/>
        <w:jc w:val="both"/>
        <w:rPr>
          <w:rFonts w:ascii="Tahoma" w:hAnsi="Tahoma" w:cs="Tahoma"/>
          <w:b/>
          <w:sz w:val="20"/>
          <w:szCs w:val="20"/>
        </w:rPr>
      </w:pPr>
      <w:r w:rsidRPr="00CF28EC">
        <w:rPr>
          <w:rFonts w:ascii="Tahoma" w:hAnsi="Tahoma" w:cs="Tahoma"/>
          <w:b/>
          <w:sz w:val="20"/>
          <w:szCs w:val="20"/>
        </w:rPr>
        <w:t xml:space="preserve"> </w:t>
      </w:r>
    </w:p>
    <w:p w:rsidR="003A248F" w:rsidRPr="00CF28EC" w:rsidRDefault="003A248F" w:rsidP="003A248F">
      <w:pPr>
        <w:pStyle w:val="BodyText22"/>
        <w:widowControl/>
        <w:numPr>
          <w:ilvl w:val="0"/>
          <w:numId w:val="25"/>
        </w:numPr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  <w:r w:rsidRPr="00CF28EC">
        <w:rPr>
          <w:rFonts w:ascii="Tahoma" w:hAnsi="Tahoma" w:cs="Tahoma"/>
          <w:b/>
          <w:sz w:val="20"/>
        </w:rPr>
        <w:t xml:space="preserve">       Badania niedokrwistości </w:t>
      </w:r>
      <w:r w:rsidR="00366544">
        <w:rPr>
          <w:rFonts w:ascii="Tahoma" w:hAnsi="Tahoma" w:cs="Tahoma"/>
          <w:b/>
          <w:sz w:val="20"/>
        </w:rPr>
        <w:t>uwarunkowanych genetycznie,</w:t>
      </w:r>
    </w:p>
    <w:p w:rsidR="003A248F" w:rsidRPr="00CF28EC" w:rsidRDefault="007D6692" w:rsidP="003A248F">
      <w:pPr>
        <w:pStyle w:val="BodyText22"/>
        <w:widowControl/>
        <w:numPr>
          <w:ilvl w:val="0"/>
          <w:numId w:val="25"/>
        </w:numPr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       </w:t>
      </w:r>
      <w:r w:rsidR="003A248F" w:rsidRPr="00CF28EC">
        <w:rPr>
          <w:rFonts w:ascii="Tahoma" w:hAnsi="Tahoma" w:cs="Tahoma"/>
          <w:b/>
          <w:sz w:val="20"/>
        </w:rPr>
        <w:t>Badania diagnostyczne</w:t>
      </w:r>
      <w:r w:rsidR="00366544">
        <w:rPr>
          <w:rFonts w:ascii="Tahoma" w:hAnsi="Tahoma" w:cs="Tahoma"/>
          <w:b/>
          <w:sz w:val="20"/>
        </w:rPr>
        <w:t>,</w:t>
      </w:r>
      <w:r w:rsidR="003A248F" w:rsidRPr="00CF28EC">
        <w:rPr>
          <w:rFonts w:ascii="Tahoma" w:hAnsi="Tahoma" w:cs="Tahoma"/>
          <w:b/>
          <w:sz w:val="20"/>
        </w:rPr>
        <w:t xml:space="preserve">   </w:t>
      </w:r>
    </w:p>
    <w:p w:rsidR="003A248F" w:rsidRPr="00CF28EC" w:rsidRDefault="003A248F" w:rsidP="003A248F">
      <w:pPr>
        <w:pStyle w:val="BodyText22"/>
        <w:widowControl/>
        <w:numPr>
          <w:ilvl w:val="0"/>
          <w:numId w:val="25"/>
        </w:numPr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  <w:r w:rsidRPr="00CF28EC">
        <w:rPr>
          <w:rFonts w:ascii="Tahoma" w:hAnsi="Tahoma" w:cs="Tahoma"/>
          <w:b/>
          <w:sz w:val="20"/>
        </w:rPr>
        <w:t>Densytometria</w:t>
      </w:r>
      <w:r w:rsidR="00366544">
        <w:rPr>
          <w:rFonts w:ascii="Tahoma" w:hAnsi="Tahoma" w:cs="Tahoma"/>
          <w:b/>
          <w:sz w:val="20"/>
        </w:rPr>
        <w:t>,</w:t>
      </w:r>
    </w:p>
    <w:p w:rsidR="00C011B8" w:rsidRPr="00CF28EC" w:rsidRDefault="00DC160A" w:rsidP="00DC160A">
      <w:pPr>
        <w:pStyle w:val="BodyText22"/>
        <w:widowControl/>
        <w:numPr>
          <w:ilvl w:val="0"/>
          <w:numId w:val="25"/>
        </w:numPr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  <w:r w:rsidRPr="00CF28EC">
        <w:rPr>
          <w:rFonts w:ascii="Tahoma" w:hAnsi="Tahoma" w:cs="Tahoma"/>
          <w:b/>
          <w:sz w:val="20"/>
        </w:rPr>
        <w:t xml:space="preserve">       </w:t>
      </w:r>
      <w:r w:rsidR="003537EA">
        <w:rPr>
          <w:rFonts w:ascii="Tahoma" w:hAnsi="Tahoma" w:cs="Tahoma"/>
          <w:b/>
          <w:sz w:val="20"/>
        </w:rPr>
        <w:t>Konsultacje specjalistyczne</w:t>
      </w:r>
      <w:r w:rsidR="00366544">
        <w:rPr>
          <w:rFonts w:ascii="Tahoma" w:hAnsi="Tahoma" w:cs="Tahoma"/>
          <w:b/>
          <w:sz w:val="20"/>
        </w:rPr>
        <w:t>.</w:t>
      </w:r>
    </w:p>
    <w:p w:rsidR="003A248F" w:rsidRDefault="003A248F" w:rsidP="003537EA">
      <w:pPr>
        <w:pStyle w:val="BodyText22"/>
        <w:widowControl/>
        <w:tabs>
          <w:tab w:val="left" w:pos="360"/>
        </w:tabs>
        <w:overflowPunct/>
        <w:autoSpaceDE/>
        <w:autoSpaceDN/>
        <w:adjustRightInd/>
        <w:ind w:left="60"/>
        <w:textAlignment w:val="auto"/>
        <w:rPr>
          <w:rFonts w:ascii="Tahoma" w:hAnsi="Tahoma" w:cs="Tahoma"/>
          <w:b/>
          <w:color w:val="FF0000"/>
          <w:sz w:val="20"/>
        </w:rPr>
      </w:pPr>
      <w:r w:rsidRPr="00CF28EC">
        <w:rPr>
          <w:rFonts w:ascii="Tahoma" w:hAnsi="Tahoma" w:cs="Tahoma"/>
          <w:b/>
          <w:sz w:val="20"/>
        </w:rPr>
        <w:t xml:space="preserve"> </w:t>
      </w:r>
    </w:p>
    <w:p w:rsidR="00C011B8" w:rsidRPr="00A01A8E" w:rsidRDefault="00C011B8" w:rsidP="003537EA">
      <w:pPr>
        <w:pStyle w:val="BodyText22"/>
        <w:widowControl/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</w:p>
    <w:p w:rsidR="001F3A68" w:rsidRDefault="001F3A68" w:rsidP="001F3A68">
      <w:pPr>
        <w:pStyle w:val="BodyText22"/>
        <w:widowControl/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</w:p>
    <w:p w:rsidR="001F3A68" w:rsidRPr="00174C2C" w:rsidRDefault="001F3A68" w:rsidP="001F3A68">
      <w:pPr>
        <w:pStyle w:val="Nagwek1"/>
        <w:jc w:val="both"/>
        <w:rPr>
          <w:rFonts w:ascii="Tahoma" w:hAnsi="Tahoma" w:cs="Tahoma"/>
          <w:b/>
          <w:sz w:val="20"/>
        </w:rPr>
      </w:pPr>
      <w:r w:rsidRPr="001F3A68">
        <w:rPr>
          <w:rFonts w:ascii="Tahoma" w:hAnsi="Tahoma" w:cs="Tahoma"/>
          <w:b/>
          <w:sz w:val="20"/>
        </w:rPr>
        <w:t>Zamawiający dopuszcza składanie o</w:t>
      </w:r>
      <w:r w:rsidR="00C011B8">
        <w:rPr>
          <w:rFonts w:ascii="Tahoma" w:hAnsi="Tahoma" w:cs="Tahoma"/>
          <w:b/>
          <w:sz w:val="20"/>
        </w:rPr>
        <w:t>fe</w:t>
      </w:r>
      <w:r w:rsidR="003A248F">
        <w:rPr>
          <w:rFonts w:ascii="Tahoma" w:hAnsi="Tahoma" w:cs="Tahoma"/>
          <w:b/>
          <w:sz w:val="20"/>
        </w:rPr>
        <w:t>r</w:t>
      </w:r>
      <w:r w:rsidR="003537EA">
        <w:rPr>
          <w:rFonts w:ascii="Tahoma" w:hAnsi="Tahoma" w:cs="Tahoma"/>
          <w:b/>
          <w:sz w:val="20"/>
        </w:rPr>
        <w:t>t na poszczególne grupy – I-IV</w:t>
      </w:r>
      <w:r w:rsidRPr="001F3A68">
        <w:rPr>
          <w:rFonts w:ascii="Tahoma" w:hAnsi="Tahoma" w:cs="Tahoma"/>
          <w:b/>
          <w:sz w:val="20"/>
        </w:rPr>
        <w:t>.</w:t>
      </w:r>
    </w:p>
    <w:p w:rsidR="001F3A68" w:rsidRPr="001F3A68" w:rsidRDefault="001F3A68" w:rsidP="001F3A68">
      <w:pPr>
        <w:pStyle w:val="Nagwek1"/>
        <w:jc w:val="both"/>
        <w:rPr>
          <w:rFonts w:ascii="Tahoma" w:hAnsi="Tahoma" w:cs="Tahoma"/>
          <w:b/>
          <w:sz w:val="20"/>
        </w:rPr>
      </w:pPr>
      <w:r w:rsidRPr="001F3A68">
        <w:rPr>
          <w:rFonts w:ascii="Tahoma" w:hAnsi="Tahoma" w:cs="Tahoma"/>
          <w:b/>
          <w:sz w:val="20"/>
        </w:rPr>
        <w:t>Zamawiający nie dopuszcza składania ofert częściowych dotyczących poszczególn</w:t>
      </w:r>
      <w:r w:rsidR="00C011B8">
        <w:rPr>
          <w:rFonts w:ascii="Tahoma" w:hAnsi="Tahoma" w:cs="Tahoma"/>
          <w:b/>
          <w:sz w:val="20"/>
        </w:rPr>
        <w:t>yc</w:t>
      </w:r>
      <w:r w:rsidR="003A248F">
        <w:rPr>
          <w:rFonts w:ascii="Tahoma" w:hAnsi="Tahoma" w:cs="Tahoma"/>
          <w:b/>
          <w:sz w:val="20"/>
        </w:rPr>
        <w:t>h</w:t>
      </w:r>
      <w:r w:rsidR="003537EA">
        <w:rPr>
          <w:rFonts w:ascii="Tahoma" w:hAnsi="Tahoma" w:cs="Tahoma"/>
          <w:b/>
          <w:sz w:val="20"/>
        </w:rPr>
        <w:t xml:space="preserve"> pozycji w grupie – grupa I-III</w:t>
      </w:r>
      <w:r w:rsidRPr="001F3A68">
        <w:rPr>
          <w:rFonts w:ascii="Tahoma" w:hAnsi="Tahoma" w:cs="Tahoma"/>
          <w:b/>
          <w:sz w:val="20"/>
        </w:rPr>
        <w:t xml:space="preserve">. </w:t>
      </w:r>
    </w:p>
    <w:p w:rsidR="003537EA" w:rsidRPr="001F3A68" w:rsidRDefault="003537EA" w:rsidP="003537EA">
      <w:pPr>
        <w:pStyle w:val="Nagwek1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Zamawiający</w:t>
      </w:r>
      <w:r w:rsidRPr="001F3A68">
        <w:rPr>
          <w:rFonts w:ascii="Tahoma" w:hAnsi="Tahoma" w:cs="Tahoma"/>
          <w:b/>
          <w:sz w:val="20"/>
        </w:rPr>
        <w:t xml:space="preserve"> dopuszcza składania ofert częściowych dotyczących poszczególn</w:t>
      </w:r>
      <w:r>
        <w:rPr>
          <w:rFonts w:ascii="Tahoma" w:hAnsi="Tahoma" w:cs="Tahoma"/>
          <w:b/>
          <w:sz w:val="20"/>
        </w:rPr>
        <w:t xml:space="preserve">ych </w:t>
      </w:r>
      <w:r w:rsidR="00366544">
        <w:rPr>
          <w:rFonts w:ascii="Tahoma" w:hAnsi="Tahoma" w:cs="Tahoma"/>
          <w:b/>
          <w:sz w:val="20"/>
        </w:rPr>
        <w:t>konsultacji w grupie – grupa</w:t>
      </w:r>
      <w:r>
        <w:rPr>
          <w:rFonts w:ascii="Tahoma" w:hAnsi="Tahoma" w:cs="Tahoma"/>
          <w:b/>
          <w:sz w:val="20"/>
        </w:rPr>
        <w:t xml:space="preserve"> </w:t>
      </w:r>
      <w:r w:rsidR="00366544">
        <w:rPr>
          <w:rFonts w:ascii="Tahoma" w:hAnsi="Tahoma" w:cs="Tahoma"/>
          <w:b/>
          <w:sz w:val="20"/>
        </w:rPr>
        <w:t>I</w:t>
      </w:r>
      <w:r>
        <w:rPr>
          <w:rFonts w:ascii="Tahoma" w:hAnsi="Tahoma" w:cs="Tahoma"/>
          <w:b/>
          <w:sz w:val="20"/>
        </w:rPr>
        <w:t>V</w:t>
      </w:r>
      <w:r w:rsidRPr="001F3A68">
        <w:rPr>
          <w:rFonts w:ascii="Tahoma" w:hAnsi="Tahoma" w:cs="Tahoma"/>
          <w:b/>
          <w:sz w:val="20"/>
        </w:rPr>
        <w:t xml:space="preserve">. </w:t>
      </w:r>
    </w:p>
    <w:p w:rsidR="003537EA" w:rsidRDefault="003537EA" w:rsidP="003537EA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3537EA" w:rsidRDefault="003537EA" w:rsidP="003537EA">
      <w:pPr>
        <w:spacing w:line="360" w:lineRule="auto"/>
        <w:rPr>
          <w:rFonts w:ascii="Tahoma" w:hAnsi="Tahoma" w:cs="Tahoma"/>
          <w:b/>
          <w:sz w:val="20"/>
          <w:szCs w:val="20"/>
        </w:rPr>
      </w:pPr>
      <w:r w:rsidRPr="00623053">
        <w:rPr>
          <w:rFonts w:ascii="Tahoma" w:hAnsi="Tahoma" w:cs="Tahoma"/>
          <w:b/>
          <w:sz w:val="20"/>
          <w:szCs w:val="20"/>
        </w:rPr>
        <w:t>TERMIN REALIZACJI</w:t>
      </w:r>
      <w:r>
        <w:rPr>
          <w:rFonts w:ascii="Tahoma" w:hAnsi="Tahoma" w:cs="Tahoma"/>
          <w:b/>
          <w:sz w:val="20"/>
          <w:szCs w:val="20"/>
        </w:rPr>
        <w:t xml:space="preserve"> i INNE WYMAGANIA</w:t>
      </w:r>
      <w:r w:rsidRPr="00623053">
        <w:rPr>
          <w:rFonts w:ascii="Tahoma" w:hAnsi="Tahoma" w:cs="Tahoma"/>
          <w:b/>
          <w:sz w:val="20"/>
          <w:szCs w:val="20"/>
        </w:rPr>
        <w:t xml:space="preserve">:    </w:t>
      </w:r>
    </w:p>
    <w:p w:rsidR="003537EA" w:rsidRPr="003537EA" w:rsidRDefault="003537EA" w:rsidP="003537EA">
      <w:pPr>
        <w:spacing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Grupa I, II</w:t>
      </w:r>
      <w:r w:rsidR="00E92749">
        <w:rPr>
          <w:rFonts w:ascii="Tahoma" w:hAnsi="Tahoma" w:cs="Tahoma"/>
          <w:b/>
          <w:sz w:val="20"/>
          <w:szCs w:val="20"/>
        </w:rPr>
        <w:t>:</w:t>
      </w:r>
    </w:p>
    <w:p w:rsidR="003537EA" w:rsidRPr="00623053" w:rsidRDefault="003537EA" w:rsidP="003537EA">
      <w:pPr>
        <w:numPr>
          <w:ilvl w:val="0"/>
          <w:numId w:val="26"/>
        </w:numPr>
        <w:jc w:val="both"/>
        <w:rPr>
          <w:rFonts w:ascii="Tahoma" w:hAnsi="Tahoma" w:cs="Tahoma"/>
          <w:sz w:val="20"/>
          <w:szCs w:val="20"/>
        </w:rPr>
      </w:pPr>
      <w:proofErr w:type="gramStart"/>
      <w:r w:rsidRPr="00623053">
        <w:rPr>
          <w:rFonts w:ascii="Tahoma" w:hAnsi="Tahoma" w:cs="Tahoma"/>
          <w:sz w:val="20"/>
          <w:szCs w:val="20"/>
        </w:rPr>
        <w:t>koszty</w:t>
      </w:r>
      <w:proofErr w:type="gramEnd"/>
      <w:r w:rsidRPr="00623053">
        <w:rPr>
          <w:rFonts w:ascii="Tahoma" w:hAnsi="Tahoma" w:cs="Tahoma"/>
          <w:sz w:val="20"/>
          <w:szCs w:val="20"/>
        </w:rPr>
        <w:t xml:space="preserve"> przesyłki materiałów do badań ponosi </w:t>
      </w:r>
      <w:r w:rsidRPr="00623053">
        <w:rPr>
          <w:rFonts w:ascii="Tahoma" w:hAnsi="Tahoma" w:cs="Tahoma"/>
          <w:b/>
          <w:sz w:val="20"/>
          <w:szCs w:val="20"/>
        </w:rPr>
        <w:t>Udzielający zamówienie/ Przyjmujący zamówienie</w:t>
      </w:r>
    </w:p>
    <w:p w:rsidR="00745279" w:rsidRDefault="003537EA" w:rsidP="003537EA">
      <w:pPr>
        <w:numPr>
          <w:ilvl w:val="0"/>
          <w:numId w:val="26"/>
        </w:numPr>
        <w:spacing w:line="200" w:lineRule="atLeast"/>
        <w:jc w:val="both"/>
        <w:rPr>
          <w:rFonts w:ascii="Tahoma" w:hAnsi="Tahoma" w:cs="Tahoma"/>
          <w:b/>
          <w:sz w:val="20"/>
          <w:szCs w:val="20"/>
        </w:rPr>
      </w:pPr>
      <w:proofErr w:type="gramStart"/>
      <w:r w:rsidRPr="00623053">
        <w:rPr>
          <w:rFonts w:ascii="Tahoma" w:hAnsi="Tahoma" w:cs="Tahoma"/>
          <w:sz w:val="20"/>
          <w:szCs w:val="20"/>
        </w:rPr>
        <w:t>przesłanie</w:t>
      </w:r>
      <w:proofErr w:type="gramEnd"/>
      <w:r w:rsidRPr="00623053">
        <w:rPr>
          <w:rFonts w:ascii="Tahoma" w:hAnsi="Tahoma" w:cs="Tahoma"/>
          <w:sz w:val="20"/>
          <w:szCs w:val="20"/>
        </w:rPr>
        <w:t xml:space="preserve"> wyników nastąpi na koszt </w:t>
      </w:r>
      <w:r w:rsidRPr="00623053">
        <w:rPr>
          <w:rFonts w:ascii="Tahoma" w:hAnsi="Tahoma" w:cs="Tahoma"/>
          <w:b/>
          <w:sz w:val="20"/>
          <w:szCs w:val="20"/>
        </w:rPr>
        <w:t>Udzielającego zamówienie/ Przyjmującego zamówienie</w:t>
      </w:r>
    </w:p>
    <w:p w:rsidR="00745279" w:rsidRDefault="00745279" w:rsidP="00745279">
      <w:pPr>
        <w:spacing w:line="200" w:lineRule="atLeast"/>
        <w:ind w:left="360"/>
        <w:jc w:val="both"/>
        <w:rPr>
          <w:rFonts w:ascii="Tahoma" w:hAnsi="Tahoma" w:cs="Tahoma"/>
          <w:b/>
          <w:sz w:val="20"/>
          <w:szCs w:val="20"/>
        </w:rPr>
      </w:pPr>
    </w:p>
    <w:p w:rsidR="003537EA" w:rsidRPr="00745279" w:rsidRDefault="00745279" w:rsidP="00745279">
      <w:pPr>
        <w:spacing w:line="200" w:lineRule="atLeast"/>
        <w:jc w:val="both"/>
        <w:rPr>
          <w:rFonts w:ascii="Tahoma" w:hAnsi="Tahoma" w:cs="Tahoma"/>
          <w:b/>
          <w:sz w:val="20"/>
          <w:szCs w:val="20"/>
        </w:rPr>
      </w:pPr>
      <w:r w:rsidRPr="00745279">
        <w:rPr>
          <w:rFonts w:ascii="Tahoma" w:hAnsi="Tahoma" w:cs="Tahoma"/>
          <w:b/>
          <w:sz w:val="20"/>
          <w:szCs w:val="20"/>
          <w:lang w:eastAsia="ar-SA"/>
        </w:rPr>
        <w:t>Grupa III</w:t>
      </w:r>
      <w:r w:rsidR="005F7AD2">
        <w:rPr>
          <w:rFonts w:ascii="Tahoma" w:hAnsi="Tahoma" w:cs="Tahoma"/>
          <w:b/>
          <w:sz w:val="20"/>
          <w:szCs w:val="20"/>
          <w:lang w:eastAsia="ar-SA"/>
        </w:rPr>
        <w:t>, IV</w:t>
      </w:r>
      <w:r w:rsidR="00E92749">
        <w:rPr>
          <w:rFonts w:ascii="Tahoma" w:hAnsi="Tahoma" w:cs="Tahoma"/>
          <w:b/>
          <w:sz w:val="20"/>
          <w:szCs w:val="20"/>
          <w:lang w:eastAsia="ar-SA"/>
        </w:rPr>
        <w:t>:</w:t>
      </w:r>
    </w:p>
    <w:p w:rsidR="00E92749" w:rsidRPr="00623053" w:rsidRDefault="00E92749" w:rsidP="00E92749">
      <w:pPr>
        <w:numPr>
          <w:ilvl w:val="0"/>
          <w:numId w:val="26"/>
        </w:numPr>
        <w:spacing w:line="200" w:lineRule="atLeast"/>
        <w:jc w:val="both"/>
        <w:rPr>
          <w:rFonts w:ascii="Tahoma" w:hAnsi="Tahoma" w:cs="Tahoma"/>
          <w:b/>
          <w:sz w:val="20"/>
          <w:szCs w:val="20"/>
        </w:rPr>
      </w:pPr>
      <w:proofErr w:type="gramStart"/>
      <w:r w:rsidRPr="00623053">
        <w:rPr>
          <w:rFonts w:ascii="Tahoma" w:hAnsi="Tahoma" w:cs="Tahoma"/>
          <w:sz w:val="20"/>
          <w:szCs w:val="20"/>
        </w:rPr>
        <w:t>terminy</w:t>
      </w:r>
      <w:proofErr w:type="gramEnd"/>
      <w:r w:rsidRPr="00623053">
        <w:rPr>
          <w:rFonts w:ascii="Tahoma" w:hAnsi="Tahoma" w:cs="Tahoma"/>
          <w:sz w:val="20"/>
          <w:szCs w:val="20"/>
        </w:rPr>
        <w:t xml:space="preserve"> badań</w:t>
      </w:r>
      <w:r w:rsidR="005F7AD2">
        <w:rPr>
          <w:rFonts w:ascii="Tahoma" w:hAnsi="Tahoma" w:cs="Tahoma"/>
          <w:sz w:val="20"/>
          <w:szCs w:val="20"/>
        </w:rPr>
        <w:t>/konsultacji</w:t>
      </w:r>
      <w:r w:rsidRPr="00623053">
        <w:rPr>
          <w:rFonts w:ascii="Tahoma" w:hAnsi="Tahoma" w:cs="Tahoma"/>
          <w:sz w:val="20"/>
          <w:szCs w:val="20"/>
        </w:rPr>
        <w:t xml:space="preserve"> dla pacjentów hospitalizowanych w terminie do 3 dni od daty zgłoszenia łącznie z opisem badania</w:t>
      </w:r>
      <w:r w:rsidR="005F7AD2">
        <w:rPr>
          <w:rFonts w:ascii="Tahoma" w:hAnsi="Tahoma" w:cs="Tahoma"/>
          <w:sz w:val="20"/>
          <w:szCs w:val="20"/>
        </w:rPr>
        <w:t>/konsultacji</w:t>
      </w:r>
      <w:r w:rsidRPr="00623053">
        <w:rPr>
          <w:rFonts w:ascii="Tahoma" w:hAnsi="Tahoma" w:cs="Tahoma"/>
          <w:sz w:val="20"/>
          <w:szCs w:val="20"/>
        </w:rPr>
        <w:t xml:space="preserve"> i wydaniem wyniku</w:t>
      </w:r>
      <w:r w:rsidRPr="00623053">
        <w:rPr>
          <w:rFonts w:ascii="Tahoma" w:hAnsi="Tahoma" w:cs="Tahoma"/>
          <w:b/>
          <w:sz w:val="20"/>
          <w:szCs w:val="20"/>
        </w:rPr>
        <w:t xml:space="preserve"> </w:t>
      </w:r>
      <w:r w:rsidRPr="00623053">
        <w:rPr>
          <w:rFonts w:ascii="Tahoma" w:hAnsi="Tahoma" w:cs="Tahoma"/>
          <w:sz w:val="20"/>
          <w:szCs w:val="20"/>
        </w:rPr>
        <w:t xml:space="preserve">(wydanie - przesłanie wyniku Udzielającemu zamówienie) w przypadkach nagłych </w:t>
      </w:r>
      <w:r w:rsidRPr="00623053">
        <w:rPr>
          <w:rFonts w:ascii="Tahoma" w:hAnsi="Tahoma" w:cs="Tahoma"/>
          <w:b/>
          <w:sz w:val="20"/>
          <w:szCs w:val="20"/>
        </w:rPr>
        <w:t>1 dzień,</w:t>
      </w:r>
    </w:p>
    <w:p w:rsidR="00E92749" w:rsidRPr="00623053" w:rsidRDefault="00E92749" w:rsidP="00E92749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Tahoma" w:hAnsi="Tahoma" w:cs="Tahoma"/>
          <w:b/>
          <w:sz w:val="20"/>
          <w:szCs w:val="20"/>
        </w:rPr>
      </w:pPr>
      <w:r w:rsidRPr="00623053">
        <w:rPr>
          <w:rFonts w:ascii="Tahoma" w:hAnsi="Tahoma" w:cs="Tahoma"/>
          <w:sz w:val="20"/>
          <w:szCs w:val="20"/>
        </w:rPr>
        <w:t xml:space="preserve">dla pacjentów </w:t>
      </w:r>
      <w:proofErr w:type="gramStart"/>
      <w:r w:rsidRPr="00623053">
        <w:rPr>
          <w:rFonts w:ascii="Tahoma" w:hAnsi="Tahoma" w:cs="Tahoma"/>
          <w:sz w:val="20"/>
          <w:szCs w:val="20"/>
        </w:rPr>
        <w:t xml:space="preserve">ambulatoryjnych </w:t>
      </w:r>
      <w:r w:rsidRPr="00623053">
        <w:rPr>
          <w:rFonts w:ascii="Tahoma" w:hAnsi="Tahoma" w:cs="Tahoma"/>
          <w:b/>
          <w:sz w:val="20"/>
          <w:szCs w:val="20"/>
        </w:rPr>
        <w:t xml:space="preserve"> - </w:t>
      </w:r>
      <w:r w:rsidRPr="00623053">
        <w:rPr>
          <w:rFonts w:ascii="Tahoma" w:hAnsi="Tahoma" w:cs="Tahoma"/>
          <w:sz w:val="20"/>
          <w:szCs w:val="20"/>
        </w:rPr>
        <w:t>w</w:t>
      </w:r>
      <w:proofErr w:type="gramEnd"/>
      <w:r w:rsidRPr="00623053">
        <w:rPr>
          <w:rFonts w:ascii="Tahoma" w:hAnsi="Tahoma" w:cs="Tahoma"/>
          <w:sz w:val="20"/>
          <w:szCs w:val="20"/>
        </w:rPr>
        <w:t xml:space="preserve"> terminie do 7</w:t>
      </w:r>
      <w:r>
        <w:rPr>
          <w:rFonts w:ascii="Tahoma" w:hAnsi="Tahoma" w:cs="Tahoma"/>
          <w:sz w:val="20"/>
          <w:szCs w:val="20"/>
        </w:rPr>
        <w:t xml:space="preserve"> </w:t>
      </w:r>
      <w:r w:rsidRPr="00623053">
        <w:rPr>
          <w:rFonts w:ascii="Tahoma" w:hAnsi="Tahoma" w:cs="Tahoma"/>
          <w:sz w:val="20"/>
          <w:szCs w:val="20"/>
        </w:rPr>
        <w:t xml:space="preserve">dni </w:t>
      </w:r>
      <w:proofErr w:type="spellStart"/>
      <w:r w:rsidRPr="00623053">
        <w:rPr>
          <w:rFonts w:ascii="Tahoma" w:hAnsi="Tahoma" w:cs="Tahoma"/>
          <w:sz w:val="20"/>
          <w:szCs w:val="20"/>
        </w:rPr>
        <w:t>dni</w:t>
      </w:r>
      <w:proofErr w:type="spellEnd"/>
      <w:r w:rsidRPr="00623053">
        <w:rPr>
          <w:rFonts w:ascii="Tahoma" w:hAnsi="Tahoma" w:cs="Tahoma"/>
          <w:sz w:val="20"/>
          <w:szCs w:val="20"/>
        </w:rPr>
        <w:t xml:space="preserve"> od daty zgłoszenia łącznie z opisem badania</w:t>
      </w:r>
      <w:r w:rsidR="005F7AD2">
        <w:rPr>
          <w:rFonts w:ascii="Tahoma" w:hAnsi="Tahoma" w:cs="Tahoma"/>
          <w:sz w:val="20"/>
          <w:szCs w:val="20"/>
        </w:rPr>
        <w:t>/konsultacji</w:t>
      </w:r>
      <w:r w:rsidRPr="00623053">
        <w:rPr>
          <w:rFonts w:ascii="Tahoma" w:hAnsi="Tahoma" w:cs="Tahoma"/>
          <w:sz w:val="20"/>
          <w:szCs w:val="20"/>
        </w:rPr>
        <w:t xml:space="preserve"> i wydaniem wyniku (wydanie - przesłanie wyniku Udzielającemu zamówienie)</w:t>
      </w:r>
    </w:p>
    <w:p w:rsidR="005F7AD2" w:rsidRPr="00623053" w:rsidRDefault="005F7AD2" w:rsidP="005F7AD2">
      <w:pPr>
        <w:numPr>
          <w:ilvl w:val="0"/>
          <w:numId w:val="2"/>
        </w:numPr>
        <w:tabs>
          <w:tab w:val="num" w:pos="360"/>
        </w:tabs>
        <w:ind w:left="360"/>
        <w:jc w:val="both"/>
        <w:rPr>
          <w:rFonts w:ascii="Tahoma" w:hAnsi="Tahoma" w:cs="Tahoma"/>
          <w:sz w:val="20"/>
          <w:szCs w:val="20"/>
        </w:rPr>
      </w:pPr>
      <w:proofErr w:type="gramStart"/>
      <w:r w:rsidRPr="00623053">
        <w:rPr>
          <w:rFonts w:ascii="Tahoma" w:hAnsi="Tahoma" w:cs="Tahoma"/>
          <w:sz w:val="20"/>
          <w:szCs w:val="20"/>
        </w:rPr>
        <w:t>koszty</w:t>
      </w:r>
      <w:proofErr w:type="gramEnd"/>
      <w:r w:rsidRPr="00623053">
        <w:rPr>
          <w:rFonts w:ascii="Tahoma" w:hAnsi="Tahoma" w:cs="Tahoma"/>
          <w:sz w:val="20"/>
          <w:szCs w:val="20"/>
        </w:rPr>
        <w:t xml:space="preserve"> dojazdu pacjenta na badania</w:t>
      </w:r>
      <w:r>
        <w:rPr>
          <w:rFonts w:ascii="Tahoma" w:hAnsi="Tahoma" w:cs="Tahoma"/>
          <w:sz w:val="20"/>
          <w:szCs w:val="20"/>
        </w:rPr>
        <w:t>/konsultacje</w:t>
      </w:r>
      <w:r w:rsidRPr="00623053">
        <w:rPr>
          <w:rFonts w:ascii="Tahoma" w:hAnsi="Tahoma" w:cs="Tahoma"/>
          <w:sz w:val="20"/>
          <w:szCs w:val="20"/>
        </w:rPr>
        <w:t xml:space="preserve"> ponosi</w:t>
      </w:r>
      <w:r w:rsidRPr="00623053">
        <w:rPr>
          <w:rFonts w:ascii="Tahoma" w:hAnsi="Tahoma" w:cs="Tahoma"/>
          <w:b/>
          <w:sz w:val="20"/>
          <w:szCs w:val="20"/>
        </w:rPr>
        <w:t xml:space="preserve"> Udzielający</w:t>
      </w:r>
      <w:r>
        <w:rPr>
          <w:rFonts w:ascii="Tahoma" w:hAnsi="Tahoma" w:cs="Tahoma"/>
          <w:b/>
          <w:sz w:val="20"/>
          <w:szCs w:val="20"/>
        </w:rPr>
        <w:t>/Przyjmujący</w:t>
      </w:r>
      <w:r w:rsidRPr="00623053">
        <w:rPr>
          <w:rFonts w:ascii="Tahoma" w:hAnsi="Tahoma" w:cs="Tahoma"/>
          <w:b/>
          <w:sz w:val="20"/>
          <w:szCs w:val="20"/>
        </w:rPr>
        <w:t xml:space="preserve"> zamówienie</w:t>
      </w:r>
      <w:r w:rsidRPr="00623053">
        <w:rPr>
          <w:rFonts w:ascii="Tahoma" w:hAnsi="Tahoma" w:cs="Tahoma"/>
          <w:sz w:val="20"/>
          <w:szCs w:val="20"/>
        </w:rPr>
        <w:t xml:space="preserve">, a przesłanie wyników nastąpi na koszt </w:t>
      </w:r>
      <w:r>
        <w:rPr>
          <w:rFonts w:ascii="Tahoma" w:hAnsi="Tahoma" w:cs="Tahoma"/>
          <w:b/>
          <w:sz w:val="20"/>
          <w:szCs w:val="20"/>
        </w:rPr>
        <w:t>Udzielającego/Przyjmującego zamówienie</w:t>
      </w:r>
      <w:r w:rsidRPr="00623053">
        <w:rPr>
          <w:rFonts w:ascii="Tahoma" w:hAnsi="Tahoma" w:cs="Tahoma"/>
          <w:b/>
          <w:sz w:val="20"/>
          <w:szCs w:val="20"/>
        </w:rPr>
        <w:t>,</w:t>
      </w:r>
    </w:p>
    <w:p w:rsidR="00187760" w:rsidRDefault="00187760" w:rsidP="00623053">
      <w:pPr>
        <w:spacing w:line="200" w:lineRule="atLeast"/>
        <w:jc w:val="both"/>
        <w:rPr>
          <w:rFonts w:ascii="Tahoma" w:hAnsi="Tahoma" w:cs="Tahoma"/>
          <w:b/>
          <w:sz w:val="20"/>
          <w:szCs w:val="20"/>
        </w:rPr>
      </w:pPr>
    </w:p>
    <w:p w:rsidR="00035F55" w:rsidRDefault="00035F55" w:rsidP="00623053">
      <w:pPr>
        <w:spacing w:line="200" w:lineRule="atLeast"/>
        <w:jc w:val="both"/>
        <w:rPr>
          <w:rFonts w:ascii="Tahoma" w:hAnsi="Tahoma" w:cs="Tahoma"/>
          <w:b/>
          <w:sz w:val="20"/>
          <w:szCs w:val="20"/>
        </w:rPr>
      </w:pPr>
    </w:p>
    <w:p w:rsidR="00657B55" w:rsidRPr="00593553" w:rsidRDefault="00657B55" w:rsidP="00657B55">
      <w:pPr>
        <w:spacing w:line="200" w:lineRule="atLeast"/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:rsidR="00657B55" w:rsidRPr="00593553" w:rsidRDefault="00657B55" w:rsidP="00657B55">
      <w:pPr>
        <w:spacing w:line="200" w:lineRule="atLeast"/>
        <w:jc w:val="both"/>
        <w:rPr>
          <w:rFonts w:ascii="Tahoma" w:hAnsi="Tahoma" w:cs="Tahoma"/>
          <w:b/>
          <w:sz w:val="20"/>
          <w:szCs w:val="20"/>
        </w:rPr>
      </w:pPr>
      <w:r w:rsidRPr="00593553">
        <w:rPr>
          <w:rFonts w:ascii="Tahoma" w:hAnsi="Tahoma" w:cs="Tahoma"/>
          <w:b/>
          <w:sz w:val="20"/>
          <w:szCs w:val="20"/>
        </w:rPr>
        <w:t>Uwaga:</w:t>
      </w:r>
    </w:p>
    <w:p w:rsidR="00657B55" w:rsidRPr="00593553" w:rsidRDefault="00657B55" w:rsidP="00657B55">
      <w:pPr>
        <w:spacing w:line="200" w:lineRule="atLeast"/>
        <w:jc w:val="both"/>
        <w:rPr>
          <w:rFonts w:ascii="Tahoma" w:hAnsi="Tahoma" w:cs="Tahoma"/>
          <w:sz w:val="20"/>
          <w:szCs w:val="20"/>
        </w:rPr>
      </w:pPr>
      <w:r w:rsidRPr="00593553">
        <w:rPr>
          <w:rFonts w:ascii="Tahoma" w:hAnsi="Tahoma" w:cs="Tahoma"/>
          <w:b/>
          <w:sz w:val="20"/>
          <w:szCs w:val="20"/>
        </w:rPr>
        <w:t>W przypadkach nagłych wyniki badań przekazywane będą telefonicznie lub mailowo ( z zachowaniem ustawy o ochronie danych osobowych)</w:t>
      </w:r>
      <w:r w:rsidRPr="00593553">
        <w:rPr>
          <w:rFonts w:ascii="Tahoma" w:hAnsi="Tahoma" w:cs="Tahoma"/>
          <w:sz w:val="20"/>
          <w:szCs w:val="20"/>
        </w:rPr>
        <w:t>.</w:t>
      </w:r>
    </w:p>
    <w:p w:rsidR="00657B55" w:rsidRPr="00593553" w:rsidRDefault="00657B55" w:rsidP="00657B55">
      <w:pPr>
        <w:spacing w:line="200" w:lineRule="atLeast"/>
        <w:jc w:val="both"/>
        <w:rPr>
          <w:rFonts w:ascii="Tahoma" w:hAnsi="Tahoma" w:cs="Tahoma"/>
          <w:sz w:val="20"/>
          <w:szCs w:val="20"/>
        </w:rPr>
      </w:pPr>
    </w:p>
    <w:p w:rsidR="00C011B8" w:rsidRPr="001F3A68" w:rsidRDefault="00C011B8" w:rsidP="00C011B8">
      <w:pPr>
        <w:pStyle w:val="Tekstpodstawowywcity"/>
        <w:numPr>
          <w:ilvl w:val="0"/>
          <w:numId w:val="41"/>
        </w:numPr>
        <w:spacing w:after="0"/>
        <w:rPr>
          <w:rFonts w:ascii="Tahoma" w:hAnsi="Tahoma" w:cs="Tahoma"/>
          <w:b/>
          <w:sz w:val="20"/>
        </w:rPr>
      </w:pPr>
      <w:r w:rsidRPr="001F3A68">
        <w:rPr>
          <w:rFonts w:ascii="Tahoma" w:hAnsi="Tahoma" w:cs="Tahoma"/>
          <w:b/>
          <w:sz w:val="20"/>
        </w:rPr>
        <w:t>Uwaga</w:t>
      </w:r>
      <w:r>
        <w:rPr>
          <w:rFonts w:ascii="Tahoma" w:hAnsi="Tahoma" w:cs="Tahoma"/>
          <w:b/>
          <w:sz w:val="20"/>
        </w:rPr>
        <w:t>:</w:t>
      </w:r>
    </w:p>
    <w:p w:rsidR="00C011B8" w:rsidRDefault="001B4474" w:rsidP="00C011B8">
      <w:pPr>
        <w:pStyle w:val="BodyText22"/>
        <w:widowControl/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b/>
          <w:bCs/>
          <w:sz w:val="20"/>
        </w:rPr>
        <w:t xml:space="preserve">     </w:t>
      </w:r>
      <w:r w:rsidR="00C011B8" w:rsidRPr="00A01A8E">
        <w:rPr>
          <w:rFonts w:ascii="Tahoma" w:hAnsi="Tahoma" w:cs="Tahoma"/>
          <w:b/>
          <w:bCs/>
          <w:sz w:val="20"/>
        </w:rPr>
        <w:t>Termin realizacji:</w:t>
      </w:r>
      <w:r w:rsidR="00C011B8" w:rsidRPr="00A01A8E">
        <w:rPr>
          <w:rFonts w:ascii="Tahoma" w:hAnsi="Tahoma" w:cs="Tahoma"/>
          <w:sz w:val="20"/>
        </w:rPr>
        <w:t xml:space="preserve"> </w:t>
      </w:r>
    </w:p>
    <w:p w:rsidR="00C011B8" w:rsidRDefault="00C011B8" w:rsidP="00C011B8">
      <w:pPr>
        <w:pStyle w:val="BodyText22"/>
        <w:widowControl/>
        <w:numPr>
          <w:ilvl w:val="0"/>
          <w:numId w:val="40"/>
        </w:numPr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  <w:r w:rsidRPr="00A96F2F">
        <w:rPr>
          <w:rFonts w:ascii="Tahoma" w:hAnsi="Tahoma" w:cs="Tahoma"/>
          <w:b/>
          <w:sz w:val="20"/>
        </w:rPr>
        <w:t>G</w:t>
      </w:r>
      <w:r>
        <w:rPr>
          <w:rFonts w:ascii="Tahoma" w:hAnsi="Tahoma" w:cs="Tahoma"/>
          <w:b/>
          <w:sz w:val="20"/>
        </w:rPr>
        <w:t>ru</w:t>
      </w:r>
      <w:r w:rsidRPr="00A96F2F">
        <w:rPr>
          <w:rFonts w:ascii="Tahoma" w:hAnsi="Tahoma" w:cs="Tahoma"/>
          <w:b/>
          <w:sz w:val="20"/>
        </w:rPr>
        <w:t xml:space="preserve">pa I, </w:t>
      </w:r>
      <w:r w:rsidR="00366544">
        <w:rPr>
          <w:rFonts w:ascii="Tahoma" w:hAnsi="Tahoma" w:cs="Tahoma"/>
          <w:b/>
          <w:sz w:val="20"/>
        </w:rPr>
        <w:t xml:space="preserve">II, III, IV poz. </w:t>
      </w:r>
      <w:proofErr w:type="spellStart"/>
      <w:r w:rsidR="00366544">
        <w:rPr>
          <w:rFonts w:ascii="Tahoma" w:hAnsi="Tahoma" w:cs="Tahoma"/>
          <w:b/>
          <w:sz w:val="20"/>
        </w:rPr>
        <w:t>b</w:t>
      </w:r>
      <w:proofErr w:type="gramStart"/>
      <w:r w:rsidR="00366544">
        <w:rPr>
          <w:rFonts w:ascii="Tahoma" w:hAnsi="Tahoma" w:cs="Tahoma"/>
          <w:b/>
          <w:sz w:val="20"/>
        </w:rPr>
        <w:t>,c</w:t>
      </w:r>
      <w:proofErr w:type="gramEnd"/>
      <w:r w:rsidR="00366544">
        <w:rPr>
          <w:rFonts w:ascii="Tahoma" w:hAnsi="Tahoma" w:cs="Tahoma"/>
          <w:b/>
          <w:sz w:val="20"/>
        </w:rPr>
        <w:t>,d</w:t>
      </w:r>
      <w:proofErr w:type="spellEnd"/>
      <w:r w:rsidR="00035F55">
        <w:rPr>
          <w:rFonts w:ascii="Tahoma" w:hAnsi="Tahoma" w:cs="Tahoma"/>
          <w:b/>
          <w:sz w:val="20"/>
        </w:rPr>
        <w:t xml:space="preserve"> </w:t>
      </w:r>
      <w:r w:rsidRPr="00A96F2F">
        <w:rPr>
          <w:rFonts w:ascii="Tahoma" w:hAnsi="Tahoma" w:cs="Tahoma"/>
          <w:b/>
          <w:sz w:val="20"/>
        </w:rPr>
        <w:t>od</w:t>
      </w:r>
      <w:r w:rsidRPr="00A01A8E">
        <w:rPr>
          <w:rFonts w:ascii="Tahoma" w:hAnsi="Tahoma" w:cs="Tahoma"/>
          <w:b/>
          <w:sz w:val="20"/>
        </w:rPr>
        <w:t xml:space="preserve"> dnia 1 </w:t>
      </w:r>
      <w:r w:rsidR="00035F55">
        <w:rPr>
          <w:rFonts w:ascii="Tahoma" w:hAnsi="Tahoma" w:cs="Tahoma"/>
          <w:b/>
          <w:sz w:val="20"/>
        </w:rPr>
        <w:t>stycznia 2026</w:t>
      </w:r>
      <w:r w:rsidRPr="00A01A8E">
        <w:rPr>
          <w:rFonts w:ascii="Tahoma" w:hAnsi="Tahoma" w:cs="Tahoma"/>
          <w:b/>
          <w:sz w:val="20"/>
        </w:rPr>
        <w:t xml:space="preserve">r </w:t>
      </w:r>
      <w:r w:rsidR="00035F55">
        <w:rPr>
          <w:rFonts w:ascii="Tahoma" w:hAnsi="Tahoma" w:cs="Tahoma"/>
          <w:b/>
          <w:sz w:val="20"/>
        </w:rPr>
        <w:t>do dnia 31 grudnia 2028</w:t>
      </w:r>
      <w:r>
        <w:rPr>
          <w:rFonts w:ascii="Tahoma" w:hAnsi="Tahoma" w:cs="Tahoma"/>
          <w:b/>
          <w:sz w:val="20"/>
        </w:rPr>
        <w:t>r,</w:t>
      </w:r>
    </w:p>
    <w:p w:rsidR="00FF28F3" w:rsidRPr="00C011B8" w:rsidRDefault="00C011B8" w:rsidP="00C011B8">
      <w:pPr>
        <w:pStyle w:val="BodyText22"/>
        <w:widowControl/>
        <w:numPr>
          <w:ilvl w:val="0"/>
          <w:numId w:val="40"/>
        </w:numPr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  <w:r w:rsidRPr="00A96F2F">
        <w:rPr>
          <w:rFonts w:ascii="Tahoma" w:hAnsi="Tahoma" w:cs="Tahoma"/>
          <w:b/>
          <w:sz w:val="20"/>
        </w:rPr>
        <w:lastRenderedPageBreak/>
        <w:t>G</w:t>
      </w:r>
      <w:r>
        <w:rPr>
          <w:rFonts w:ascii="Tahoma" w:hAnsi="Tahoma" w:cs="Tahoma"/>
          <w:b/>
          <w:sz w:val="20"/>
        </w:rPr>
        <w:t>ru</w:t>
      </w:r>
      <w:r w:rsidR="00366544">
        <w:rPr>
          <w:rFonts w:ascii="Tahoma" w:hAnsi="Tahoma" w:cs="Tahoma"/>
          <w:b/>
          <w:sz w:val="20"/>
        </w:rPr>
        <w:t>pa IV poz. a</w:t>
      </w:r>
      <w:r w:rsidR="00035F55">
        <w:rPr>
          <w:rFonts w:ascii="Tahoma" w:hAnsi="Tahoma" w:cs="Tahoma"/>
          <w:b/>
          <w:sz w:val="20"/>
        </w:rPr>
        <w:t xml:space="preserve"> </w:t>
      </w:r>
      <w:r w:rsidR="005904B4">
        <w:rPr>
          <w:rFonts w:ascii="Tahoma" w:hAnsi="Tahoma" w:cs="Tahoma"/>
          <w:b/>
          <w:sz w:val="20"/>
        </w:rPr>
        <w:t xml:space="preserve">( konsultacje torakochirurgiczne) </w:t>
      </w:r>
      <w:r w:rsidR="00035F55" w:rsidRPr="00A96F2F">
        <w:rPr>
          <w:rFonts w:ascii="Tahoma" w:hAnsi="Tahoma" w:cs="Tahoma"/>
          <w:b/>
          <w:sz w:val="20"/>
        </w:rPr>
        <w:t>od</w:t>
      </w:r>
      <w:r w:rsidRPr="00A01A8E">
        <w:rPr>
          <w:rFonts w:ascii="Tahoma" w:hAnsi="Tahoma" w:cs="Tahoma"/>
          <w:b/>
          <w:sz w:val="20"/>
        </w:rPr>
        <w:t xml:space="preserve"> dnia 1 </w:t>
      </w:r>
      <w:r w:rsidR="00035F55">
        <w:rPr>
          <w:rFonts w:ascii="Tahoma" w:hAnsi="Tahoma" w:cs="Tahoma"/>
          <w:b/>
          <w:sz w:val="20"/>
        </w:rPr>
        <w:t>października</w:t>
      </w:r>
      <w:r w:rsidRPr="00A01A8E">
        <w:rPr>
          <w:rFonts w:ascii="Tahoma" w:hAnsi="Tahoma" w:cs="Tahoma"/>
          <w:b/>
          <w:sz w:val="20"/>
        </w:rPr>
        <w:t xml:space="preserve"> 2025r </w:t>
      </w:r>
      <w:r w:rsidR="00035F55">
        <w:rPr>
          <w:rFonts w:ascii="Tahoma" w:hAnsi="Tahoma" w:cs="Tahoma"/>
          <w:b/>
          <w:sz w:val="20"/>
        </w:rPr>
        <w:t>do dnia 31 grudnia 2028</w:t>
      </w:r>
      <w:r>
        <w:rPr>
          <w:rFonts w:ascii="Tahoma" w:hAnsi="Tahoma" w:cs="Tahoma"/>
          <w:b/>
          <w:sz w:val="20"/>
        </w:rPr>
        <w:t>r.</w:t>
      </w:r>
    </w:p>
    <w:p w:rsidR="00657B55" w:rsidRPr="00593553" w:rsidRDefault="00657B55" w:rsidP="0027085D">
      <w:pPr>
        <w:jc w:val="both"/>
        <w:rPr>
          <w:rFonts w:ascii="Tahoma" w:hAnsi="Tahoma" w:cs="Tahoma"/>
          <w:b/>
          <w:sz w:val="20"/>
          <w:szCs w:val="20"/>
        </w:rPr>
      </w:pPr>
    </w:p>
    <w:p w:rsidR="00657B55" w:rsidRPr="00940D83" w:rsidRDefault="00657B55" w:rsidP="00C011B8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940D83">
        <w:rPr>
          <w:rFonts w:ascii="Tahoma" w:hAnsi="Tahoma" w:cs="Tahoma"/>
          <w:b/>
          <w:sz w:val="20"/>
          <w:szCs w:val="20"/>
        </w:rPr>
        <w:t>Usługi realizowane będą na podstawie zleceń/skierowań wystawianych przez Udzielającego zamówienie.</w:t>
      </w:r>
    </w:p>
    <w:p w:rsidR="00657B55" w:rsidRPr="00593553" w:rsidRDefault="00657B55" w:rsidP="0027085D">
      <w:pPr>
        <w:jc w:val="both"/>
        <w:rPr>
          <w:rFonts w:ascii="Tahoma" w:hAnsi="Tahoma" w:cs="Tahoma"/>
          <w:b/>
          <w:sz w:val="20"/>
          <w:szCs w:val="20"/>
        </w:rPr>
      </w:pPr>
    </w:p>
    <w:p w:rsidR="00657B55" w:rsidRPr="00940D83" w:rsidRDefault="00657B55" w:rsidP="00C011B8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940D83">
        <w:rPr>
          <w:rFonts w:ascii="Tahoma" w:hAnsi="Tahoma" w:cs="Tahoma"/>
          <w:b/>
          <w:sz w:val="20"/>
          <w:szCs w:val="20"/>
        </w:rPr>
        <w:t>Ceny nie ulegną zmianie przez okres trwania umowy.</w:t>
      </w:r>
    </w:p>
    <w:p w:rsidR="00657B55" w:rsidRPr="00593553" w:rsidRDefault="00657B55" w:rsidP="00657B55">
      <w:pPr>
        <w:tabs>
          <w:tab w:val="left" w:pos="720"/>
        </w:tabs>
        <w:ind w:left="360"/>
        <w:jc w:val="both"/>
        <w:rPr>
          <w:rFonts w:ascii="Tahoma" w:hAnsi="Tahoma" w:cs="Tahoma"/>
          <w:sz w:val="20"/>
          <w:szCs w:val="20"/>
        </w:rPr>
      </w:pPr>
    </w:p>
    <w:p w:rsidR="00657B55" w:rsidRPr="00593553" w:rsidRDefault="00657B55" w:rsidP="00657B55">
      <w:pPr>
        <w:tabs>
          <w:tab w:val="left" w:pos="360"/>
        </w:tabs>
        <w:jc w:val="both"/>
        <w:rPr>
          <w:rFonts w:ascii="Tahoma" w:hAnsi="Tahoma" w:cs="Tahoma"/>
          <w:b/>
          <w:sz w:val="20"/>
          <w:szCs w:val="20"/>
        </w:rPr>
      </w:pPr>
      <w:r w:rsidRPr="00593553">
        <w:rPr>
          <w:rFonts w:ascii="Tahoma" w:hAnsi="Tahoma" w:cs="Tahoma"/>
          <w:b/>
          <w:sz w:val="20"/>
          <w:szCs w:val="20"/>
        </w:rPr>
        <w:t>UWAGA:</w:t>
      </w:r>
    </w:p>
    <w:p w:rsidR="00657B55" w:rsidRPr="00593553" w:rsidRDefault="00657B55" w:rsidP="00657B55">
      <w:pPr>
        <w:jc w:val="both"/>
        <w:rPr>
          <w:rFonts w:ascii="Tahoma" w:hAnsi="Tahoma" w:cs="Tahoma"/>
          <w:sz w:val="20"/>
          <w:szCs w:val="20"/>
        </w:rPr>
      </w:pPr>
      <w:r w:rsidRPr="00593553">
        <w:rPr>
          <w:rFonts w:ascii="Tahoma" w:hAnsi="Tahoma" w:cs="Tahoma"/>
          <w:sz w:val="20"/>
          <w:szCs w:val="20"/>
        </w:rPr>
        <w:t>Udzielający zamówienie zastrzega sobie prawo do odwołania konkursu bez podania przyczyny oraz do przesunięcia terminu składania ofert.</w:t>
      </w:r>
    </w:p>
    <w:p w:rsidR="008109A0" w:rsidRPr="00551BB0" w:rsidRDefault="008109A0" w:rsidP="001B74B4">
      <w:pPr>
        <w:jc w:val="both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tabs>
          <w:tab w:val="left" w:pos="360"/>
        </w:tabs>
        <w:jc w:val="both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II. INSTRUKCJA DLA OFERENTÓW – WYMAGANIA WOBEC OFERENTÓW</w:t>
      </w:r>
    </w:p>
    <w:p w:rsidR="00B45CB0" w:rsidRPr="00551BB0" w:rsidRDefault="00B45CB0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Wymagania wobec Oferentów:</w:t>
      </w:r>
    </w:p>
    <w:p w:rsidR="00DD7C8A" w:rsidRPr="00551BB0" w:rsidRDefault="00DD7C8A" w:rsidP="00567F57">
      <w:pPr>
        <w:pStyle w:val="Tekstpodstawowy210"/>
        <w:numPr>
          <w:ilvl w:val="0"/>
          <w:numId w:val="19"/>
        </w:numPr>
        <w:tabs>
          <w:tab w:val="clear" w:pos="720"/>
        </w:tabs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Prowadzenie działalności w zakresie objętym niniejszym konkursem.</w:t>
      </w:r>
    </w:p>
    <w:p w:rsidR="00DD7C8A" w:rsidRPr="00551BB0" w:rsidRDefault="00416F88" w:rsidP="00567F57">
      <w:pPr>
        <w:pStyle w:val="Tekstpodstawowy210"/>
        <w:numPr>
          <w:ilvl w:val="0"/>
          <w:numId w:val="19"/>
        </w:numPr>
        <w:tabs>
          <w:tab w:val="clear" w:pos="720"/>
        </w:tabs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Oferent</w:t>
      </w:r>
      <w:r w:rsidR="00DD7C8A" w:rsidRPr="00551BB0">
        <w:rPr>
          <w:rFonts w:ascii="Tahoma" w:hAnsi="Tahoma" w:cs="Tahoma"/>
          <w:sz w:val="20"/>
        </w:rPr>
        <w:t xml:space="preserve"> musi zapewnić gotowość do realizacji usług w terminach </w:t>
      </w:r>
      <w:r w:rsidR="00FF28F3" w:rsidRPr="00551BB0">
        <w:rPr>
          <w:rFonts w:ascii="Tahoma" w:hAnsi="Tahoma" w:cs="Tahoma"/>
          <w:sz w:val="20"/>
        </w:rPr>
        <w:t>i godzinach</w:t>
      </w:r>
      <w:r w:rsidR="00DD7C8A" w:rsidRPr="00551BB0">
        <w:rPr>
          <w:rFonts w:ascii="Tahoma" w:hAnsi="Tahoma" w:cs="Tahoma"/>
          <w:sz w:val="20"/>
        </w:rPr>
        <w:t xml:space="preserve"> wskazanych w niniejszej SWKO.</w:t>
      </w:r>
    </w:p>
    <w:p w:rsidR="00DD7C8A" w:rsidRPr="00551BB0" w:rsidRDefault="00DD7C8A" w:rsidP="00567F57">
      <w:pPr>
        <w:pStyle w:val="Tekstpodstawowy210"/>
        <w:numPr>
          <w:ilvl w:val="0"/>
          <w:numId w:val="19"/>
        </w:numPr>
        <w:tabs>
          <w:tab w:val="clear" w:pos="720"/>
        </w:tabs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Przez zapewnienie gotowości doświadczenia usługi należy rozumieć stworzenie odpowiednich warunków organizacyjno- technicznych, umożliwiających jak najszybsze udzielenie świadczeń zdrowotnych </w:t>
      </w:r>
      <w:proofErr w:type="spellStart"/>
      <w:r w:rsidRPr="00551BB0">
        <w:rPr>
          <w:rFonts w:ascii="Tahoma" w:hAnsi="Tahoma" w:cs="Tahoma"/>
          <w:sz w:val="20"/>
        </w:rPr>
        <w:t>tj</w:t>
      </w:r>
      <w:proofErr w:type="spellEnd"/>
      <w:r w:rsidRPr="00551BB0">
        <w:rPr>
          <w:rFonts w:ascii="Tahoma" w:hAnsi="Tahoma" w:cs="Tahoma"/>
          <w:sz w:val="20"/>
        </w:rPr>
        <w:t>:.</w:t>
      </w:r>
    </w:p>
    <w:p w:rsidR="00DD7C8A" w:rsidRPr="00551BB0" w:rsidRDefault="00DD7C8A" w:rsidP="00567F57">
      <w:pPr>
        <w:pStyle w:val="Tekstpodstawowy210"/>
        <w:numPr>
          <w:ilvl w:val="0"/>
          <w:numId w:val="20"/>
        </w:numPr>
        <w:rPr>
          <w:rFonts w:ascii="Tahoma" w:hAnsi="Tahoma" w:cs="Tahoma"/>
          <w:sz w:val="20"/>
        </w:rPr>
      </w:pPr>
      <w:proofErr w:type="gramStart"/>
      <w:r w:rsidRPr="00551BB0">
        <w:rPr>
          <w:rFonts w:ascii="Tahoma" w:hAnsi="Tahoma" w:cs="Tahoma"/>
          <w:sz w:val="20"/>
        </w:rPr>
        <w:t>posiadanie</w:t>
      </w:r>
      <w:proofErr w:type="gramEnd"/>
      <w:r w:rsidRPr="00551BB0">
        <w:rPr>
          <w:rFonts w:ascii="Tahoma" w:hAnsi="Tahoma" w:cs="Tahoma"/>
          <w:sz w:val="20"/>
        </w:rPr>
        <w:t xml:space="preserve"> odpowiednio wyposażenia (pracownie, aparaty, urządzenia itp.) oraz innych środków dostosowanych do charakteru oferowanych usług,</w:t>
      </w:r>
    </w:p>
    <w:p w:rsidR="002F3E99" w:rsidRPr="00551BB0" w:rsidRDefault="00DD7C8A" w:rsidP="00567F57">
      <w:pPr>
        <w:pStyle w:val="Tekstpodstawowy210"/>
        <w:numPr>
          <w:ilvl w:val="0"/>
          <w:numId w:val="20"/>
        </w:numPr>
        <w:rPr>
          <w:rFonts w:ascii="Tahoma" w:hAnsi="Tahoma" w:cs="Tahoma"/>
          <w:sz w:val="20"/>
        </w:rPr>
      </w:pPr>
      <w:proofErr w:type="gramStart"/>
      <w:r w:rsidRPr="00551BB0">
        <w:rPr>
          <w:rFonts w:ascii="Tahoma" w:hAnsi="Tahoma" w:cs="Tahoma"/>
          <w:sz w:val="20"/>
        </w:rPr>
        <w:t>posiadanie</w:t>
      </w:r>
      <w:proofErr w:type="gramEnd"/>
      <w:r w:rsidRPr="00551BB0">
        <w:rPr>
          <w:rFonts w:ascii="Tahoma" w:hAnsi="Tahoma" w:cs="Tahoma"/>
          <w:sz w:val="20"/>
        </w:rPr>
        <w:t xml:space="preserve"> pracowników o odpowiednich kwalifikacjach i składzie osobowym niezbędnych do realizacji zamówienia</w:t>
      </w:r>
      <w:r w:rsidR="002F3E99" w:rsidRPr="00551BB0">
        <w:rPr>
          <w:rFonts w:ascii="Tahoma" w:hAnsi="Tahoma" w:cs="Tahoma"/>
          <w:sz w:val="20"/>
        </w:rPr>
        <w:t>,</w:t>
      </w:r>
    </w:p>
    <w:p w:rsidR="00791404" w:rsidRPr="00551BB0" w:rsidRDefault="00791404" w:rsidP="00791404">
      <w:pPr>
        <w:pStyle w:val="Default"/>
        <w:ind w:left="1647"/>
        <w:jc w:val="both"/>
        <w:rPr>
          <w:rFonts w:ascii="Tahoma" w:hAnsi="Tahoma" w:cs="Tahoma"/>
          <w:color w:val="auto"/>
          <w:sz w:val="20"/>
          <w:szCs w:val="20"/>
        </w:rPr>
      </w:pPr>
    </w:p>
    <w:p w:rsidR="00DD7C8A" w:rsidRPr="009A55B1" w:rsidRDefault="00416F88" w:rsidP="009A55B1">
      <w:pPr>
        <w:pStyle w:val="Tekstpodstawowy210"/>
        <w:numPr>
          <w:ilvl w:val="0"/>
          <w:numId w:val="19"/>
        </w:numPr>
        <w:rPr>
          <w:rFonts w:ascii="Tahoma" w:hAnsi="Tahoma" w:cs="Tahoma"/>
          <w:i/>
          <w:sz w:val="20"/>
        </w:rPr>
      </w:pPr>
      <w:r w:rsidRPr="00551BB0">
        <w:rPr>
          <w:rFonts w:ascii="Tahoma" w:hAnsi="Tahoma" w:cs="Tahoma"/>
          <w:sz w:val="20"/>
        </w:rPr>
        <w:t xml:space="preserve">Oferent </w:t>
      </w:r>
      <w:r w:rsidR="00DD7C8A" w:rsidRPr="00551BB0">
        <w:rPr>
          <w:rFonts w:ascii="Tahoma" w:hAnsi="Tahoma" w:cs="Tahoma"/>
          <w:sz w:val="20"/>
        </w:rPr>
        <w:t xml:space="preserve">zobowiązany jest do posiadania polisy OC lub zawarcia umowy ubezpieczenia odpowiedzialności cywilnej najpóźniej w dniu poprzedzającym rozpoczęcie udzielania świadczeń zdrowotnych objętych postępowaniem konkursowym zakresie określonym w art.25 ust.1 </w:t>
      </w:r>
      <w:proofErr w:type="spellStart"/>
      <w:r w:rsidR="00DD7C8A" w:rsidRPr="00551BB0">
        <w:rPr>
          <w:rFonts w:ascii="Tahoma" w:hAnsi="Tahoma" w:cs="Tahoma"/>
          <w:sz w:val="20"/>
        </w:rPr>
        <w:t>pkt</w:t>
      </w:r>
      <w:proofErr w:type="spellEnd"/>
      <w:r w:rsidR="00DD7C8A" w:rsidRPr="00551BB0">
        <w:rPr>
          <w:rFonts w:ascii="Tahoma" w:hAnsi="Tahoma" w:cs="Tahoma"/>
          <w:sz w:val="20"/>
        </w:rPr>
        <w:t xml:space="preserve"> ustawy z dnia 15</w:t>
      </w:r>
      <w:r w:rsidR="00E136F6" w:rsidRPr="00551BB0">
        <w:rPr>
          <w:rFonts w:ascii="Tahoma" w:hAnsi="Tahoma" w:cs="Tahoma"/>
          <w:sz w:val="20"/>
        </w:rPr>
        <w:t xml:space="preserve"> </w:t>
      </w:r>
      <w:r w:rsidR="00DD7C8A" w:rsidRPr="00551BB0">
        <w:rPr>
          <w:rFonts w:ascii="Tahoma" w:hAnsi="Tahoma" w:cs="Tahoma"/>
          <w:sz w:val="20"/>
        </w:rPr>
        <w:t xml:space="preserve">kwietnia 2011 r. o działalności leczniczej (tekst </w:t>
      </w:r>
      <w:r w:rsidR="005F37DA" w:rsidRPr="00551BB0">
        <w:rPr>
          <w:rFonts w:ascii="Tahoma" w:hAnsi="Tahoma" w:cs="Tahoma"/>
          <w:sz w:val="20"/>
        </w:rPr>
        <w:t>jedn.</w:t>
      </w:r>
      <w:r w:rsidR="00035F55">
        <w:rPr>
          <w:rFonts w:ascii="Tahoma" w:hAnsi="Tahoma" w:cs="Tahoma"/>
          <w:sz w:val="20"/>
        </w:rPr>
        <w:t xml:space="preserve"> Dz. U. </w:t>
      </w:r>
      <w:proofErr w:type="gramStart"/>
      <w:r w:rsidR="00035F55">
        <w:rPr>
          <w:rFonts w:ascii="Tahoma" w:hAnsi="Tahoma" w:cs="Tahoma"/>
          <w:sz w:val="20"/>
        </w:rPr>
        <w:t>z</w:t>
      </w:r>
      <w:proofErr w:type="gramEnd"/>
      <w:r w:rsidR="00035F55">
        <w:rPr>
          <w:rFonts w:ascii="Tahoma" w:hAnsi="Tahoma" w:cs="Tahoma"/>
          <w:sz w:val="20"/>
        </w:rPr>
        <w:t xml:space="preserve"> 2025 r. poz.450</w:t>
      </w:r>
      <w:r w:rsidR="00E136F6" w:rsidRPr="00551BB0">
        <w:rPr>
          <w:rFonts w:ascii="Tahoma" w:hAnsi="Tahoma" w:cs="Tahoma"/>
          <w:sz w:val="20"/>
        </w:rPr>
        <w:t>)</w:t>
      </w:r>
      <w:r w:rsidR="0027085D">
        <w:rPr>
          <w:rFonts w:ascii="Tahoma" w:hAnsi="Tahoma" w:cs="Tahoma"/>
          <w:sz w:val="20"/>
        </w:rPr>
        <w:t>.</w:t>
      </w:r>
    </w:p>
    <w:p w:rsidR="009A55B1" w:rsidRDefault="009A55B1" w:rsidP="009A55B1">
      <w:pPr>
        <w:pStyle w:val="Tekstpodstawowy210"/>
        <w:rPr>
          <w:rFonts w:ascii="Tahoma" w:hAnsi="Tahoma" w:cs="Tahoma"/>
          <w:sz w:val="20"/>
        </w:rPr>
      </w:pPr>
    </w:p>
    <w:p w:rsidR="009A55B1" w:rsidRPr="00551BB0" w:rsidRDefault="009A55B1" w:rsidP="009A55B1">
      <w:pPr>
        <w:pStyle w:val="Tekstpodstawowy210"/>
        <w:rPr>
          <w:rFonts w:ascii="Tahoma" w:hAnsi="Tahoma" w:cs="Tahoma"/>
          <w:i/>
          <w:sz w:val="20"/>
        </w:rPr>
      </w:pPr>
    </w:p>
    <w:p w:rsidR="00DD7C8A" w:rsidRPr="00551BB0" w:rsidRDefault="00DD7C8A" w:rsidP="001B74B4">
      <w:pPr>
        <w:pStyle w:val="Tekstpodstawowy210"/>
        <w:ind w:left="567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Ponadto:</w:t>
      </w:r>
    </w:p>
    <w:p w:rsidR="00B028A6" w:rsidRPr="00551BB0" w:rsidRDefault="00416F88" w:rsidP="007646ED">
      <w:pPr>
        <w:pStyle w:val="Tekstpodstawowy210"/>
        <w:numPr>
          <w:ilvl w:val="0"/>
          <w:numId w:val="35"/>
        </w:numPr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Oferent</w:t>
      </w:r>
      <w:r w:rsidR="00325DFF" w:rsidRPr="00551BB0">
        <w:rPr>
          <w:rFonts w:ascii="Tahoma" w:hAnsi="Tahoma" w:cs="Tahoma"/>
          <w:sz w:val="20"/>
        </w:rPr>
        <w:t xml:space="preserve"> oświadcza, z</w:t>
      </w:r>
      <w:r w:rsidR="00B028A6" w:rsidRPr="00551BB0">
        <w:rPr>
          <w:rFonts w:ascii="Tahoma" w:hAnsi="Tahoma" w:cs="Tahoma"/>
          <w:sz w:val="20"/>
        </w:rPr>
        <w:t>e spełnia warunki określ</w:t>
      </w:r>
      <w:r w:rsidR="001E7EB3" w:rsidRPr="00551BB0">
        <w:rPr>
          <w:rFonts w:ascii="Tahoma" w:hAnsi="Tahoma" w:cs="Tahoma"/>
          <w:sz w:val="20"/>
        </w:rPr>
        <w:t xml:space="preserve">one przez NFZ oraz zobowiązuje </w:t>
      </w:r>
      <w:r w:rsidR="00B028A6" w:rsidRPr="00551BB0">
        <w:rPr>
          <w:rFonts w:ascii="Tahoma" w:hAnsi="Tahoma" w:cs="Tahoma"/>
          <w:sz w:val="20"/>
        </w:rPr>
        <w:t>się do podania kontroli na zasadach określonych w ustawie o świadczeniach opieki zdrowotnej finansowanych ze środków publicznych w zakresie wy</w:t>
      </w:r>
      <w:r w:rsidR="009E6C4B">
        <w:rPr>
          <w:rFonts w:ascii="Tahoma" w:hAnsi="Tahoma" w:cs="Tahoma"/>
          <w:sz w:val="20"/>
        </w:rPr>
        <w:t xml:space="preserve">nikającym z umowy zawartej z </w:t>
      </w:r>
      <w:r w:rsidR="00B028A6" w:rsidRPr="00551BB0">
        <w:rPr>
          <w:rFonts w:ascii="Tahoma" w:hAnsi="Tahoma" w:cs="Tahoma"/>
          <w:sz w:val="20"/>
        </w:rPr>
        <w:t>NFZ</w:t>
      </w:r>
      <w:r w:rsidR="00325DFF" w:rsidRPr="00551BB0">
        <w:rPr>
          <w:rFonts w:ascii="Tahoma" w:hAnsi="Tahoma" w:cs="Tahoma"/>
          <w:sz w:val="20"/>
        </w:rPr>
        <w:t>.</w:t>
      </w:r>
    </w:p>
    <w:p w:rsidR="00B028A6" w:rsidRPr="00551BB0" w:rsidRDefault="00416F88" w:rsidP="007646ED">
      <w:pPr>
        <w:pStyle w:val="Tekstpodstawowy210"/>
        <w:numPr>
          <w:ilvl w:val="0"/>
          <w:numId w:val="35"/>
        </w:numPr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Oferent</w:t>
      </w:r>
      <w:r w:rsidR="005E0DFE" w:rsidRPr="00551BB0">
        <w:rPr>
          <w:rFonts w:ascii="Tahoma" w:hAnsi="Tahoma" w:cs="Tahoma"/>
          <w:sz w:val="20"/>
        </w:rPr>
        <w:t xml:space="preserve"> zobowiązuje się udostępnić umowę podwykonawstwa w formie elektronicznej za pośrednictwem Portalu Świadczeniodawcy w formie określonej przez NFZ (</w:t>
      </w:r>
      <w:hyperlink r:id="rId8" w:history="1">
        <w:r w:rsidR="005E0DFE" w:rsidRPr="00551BB0">
          <w:rPr>
            <w:rStyle w:val="Hipercze"/>
            <w:rFonts w:ascii="Tahoma" w:hAnsi="Tahoma" w:cs="Tahoma"/>
            <w:sz w:val="20"/>
          </w:rPr>
          <w:t>https://portal.nfz-krakow.pl</w:t>
        </w:r>
      </w:hyperlink>
      <w:r w:rsidR="005E0DFE" w:rsidRPr="00551BB0">
        <w:rPr>
          <w:rFonts w:ascii="Tahoma" w:hAnsi="Tahoma" w:cs="Tahoma"/>
          <w:sz w:val="20"/>
        </w:rPr>
        <w:t>)</w:t>
      </w:r>
      <w:r w:rsidR="00325DFF" w:rsidRPr="00551BB0">
        <w:rPr>
          <w:rFonts w:ascii="Tahoma" w:hAnsi="Tahoma" w:cs="Tahoma"/>
          <w:sz w:val="20"/>
        </w:rPr>
        <w:t>.</w:t>
      </w:r>
    </w:p>
    <w:p w:rsidR="005E0DFE" w:rsidRPr="00551BB0" w:rsidRDefault="005E0DFE" w:rsidP="007646ED">
      <w:pPr>
        <w:pStyle w:val="Tekstpodstawowy210"/>
        <w:numPr>
          <w:ilvl w:val="0"/>
          <w:numId w:val="35"/>
        </w:numPr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W przypadku badań laboratoryjnych powinien wnieść </w:t>
      </w:r>
      <w:r w:rsidR="00325DFF" w:rsidRPr="00551BB0">
        <w:rPr>
          <w:rFonts w:ascii="Tahoma" w:hAnsi="Tahoma" w:cs="Tahoma"/>
          <w:sz w:val="20"/>
        </w:rPr>
        <w:t xml:space="preserve">następujące </w:t>
      </w:r>
      <w:r w:rsidRPr="00551BB0">
        <w:rPr>
          <w:rFonts w:ascii="Tahoma" w:hAnsi="Tahoma" w:cs="Tahoma"/>
          <w:sz w:val="20"/>
        </w:rPr>
        <w:t>informacje: o sposobie pobierania materiału do badania, sposobie oraz terminie dostarczenia materiału do badania, warunkach transportu, metodzie wykonania badań</w:t>
      </w:r>
      <w:r w:rsidR="00DC44B7" w:rsidRPr="00551BB0">
        <w:rPr>
          <w:rFonts w:ascii="Tahoma" w:hAnsi="Tahoma" w:cs="Tahoma"/>
          <w:sz w:val="20"/>
        </w:rPr>
        <w:t xml:space="preserve">, czasie oczekiwania na wynik oraz o numerach telefonów kontaktowych </w:t>
      </w:r>
      <w:r w:rsidR="002E5A12" w:rsidRPr="00551BB0">
        <w:rPr>
          <w:rFonts w:ascii="Tahoma" w:hAnsi="Tahoma" w:cs="Tahoma"/>
          <w:sz w:val="20"/>
        </w:rPr>
        <w:t>do pracow</w:t>
      </w:r>
      <w:r w:rsidR="00DC44B7" w:rsidRPr="00551BB0">
        <w:rPr>
          <w:rFonts w:ascii="Tahoma" w:hAnsi="Tahoma" w:cs="Tahoma"/>
          <w:sz w:val="20"/>
        </w:rPr>
        <w:t>ni.</w:t>
      </w:r>
    </w:p>
    <w:p w:rsidR="00DC44B7" w:rsidRPr="00551BB0" w:rsidRDefault="002E5A12" w:rsidP="007646ED">
      <w:pPr>
        <w:pStyle w:val="Tekstpodstawowy210"/>
        <w:numPr>
          <w:ilvl w:val="0"/>
          <w:numId w:val="35"/>
        </w:numPr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W przypadku badań diagnostycznych powinien wnieść </w:t>
      </w:r>
      <w:r w:rsidR="00325DFF" w:rsidRPr="00551BB0">
        <w:rPr>
          <w:rFonts w:ascii="Tahoma" w:hAnsi="Tahoma" w:cs="Tahoma"/>
          <w:sz w:val="20"/>
        </w:rPr>
        <w:t xml:space="preserve">następujące </w:t>
      </w:r>
      <w:r w:rsidRPr="00551BB0">
        <w:rPr>
          <w:rFonts w:ascii="Tahoma" w:hAnsi="Tahoma" w:cs="Tahoma"/>
          <w:sz w:val="20"/>
        </w:rPr>
        <w:t>informa</w:t>
      </w:r>
      <w:r w:rsidR="00325DFF" w:rsidRPr="00551BB0">
        <w:rPr>
          <w:rFonts w:ascii="Tahoma" w:hAnsi="Tahoma" w:cs="Tahoma"/>
          <w:sz w:val="20"/>
        </w:rPr>
        <w:t>cje: o miejscu wykonywania badań</w:t>
      </w:r>
      <w:r w:rsidRPr="00551BB0">
        <w:rPr>
          <w:rFonts w:ascii="Tahoma" w:hAnsi="Tahoma" w:cs="Tahoma"/>
          <w:sz w:val="20"/>
        </w:rPr>
        <w:t>, sposobie zapisu na badanie oraz o numerach telefonów kontaktowych do pracowni</w:t>
      </w:r>
      <w:r w:rsidR="00325DFF" w:rsidRPr="00551BB0">
        <w:rPr>
          <w:rFonts w:ascii="Tahoma" w:hAnsi="Tahoma" w:cs="Tahoma"/>
          <w:sz w:val="20"/>
        </w:rPr>
        <w:t>.</w:t>
      </w:r>
    </w:p>
    <w:p w:rsidR="002E5A12" w:rsidRPr="00551BB0" w:rsidRDefault="002E5A12" w:rsidP="007646ED">
      <w:pPr>
        <w:pStyle w:val="Tekstpodstawowy210"/>
        <w:numPr>
          <w:ilvl w:val="0"/>
          <w:numId w:val="35"/>
        </w:numPr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Do faktury powinien dołączać informacje o fa</w:t>
      </w:r>
      <w:r w:rsidR="00325DFF" w:rsidRPr="00551BB0">
        <w:rPr>
          <w:rFonts w:ascii="Tahoma" w:hAnsi="Tahoma" w:cs="Tahoma"/>
          <w:sz w:val="20"/>
        </w:rPr>
        <w:t xml:space="preserve">ktycznej ilości wykonanych badań </w:t>
      </w:r>
      <w:r w:rsidR="001E7EB3" w:rsidRPr="00551BB0">
        <w:rPr>
          <w:rFonts w:ascii="Tahoma" w:hAnsi="Tahoma" w:cs="Tahoma"/>
          <w:sz w:val="20"/>
        </w:rPr>
        <w:t>potwierdzoną wykazami</w:t>
      </w:r>
      <w:r w:rsidRPr="00551BB0">
        <w:rPr>
          <w:rFonts w:ascii="Tahoma" w:hAnsi="Tahoma" w:cs="Tahoma"/>
          <w:sz w:val="20"/>
        </w:rPr>
        <w:t xml:space="preserve"> wykonanych badań, zawierającymi: datę wykonania badania, imię i nazwisko pacjenta lub Pesel pacjenta, imię i na</w:t>
      </w:r>
      <w:r w:rsidR="00325DFF" w:rsidRPr="00551BB0">
        <w:rPr>
          <w:rFonts w:ascii="Tahoma" w:hAnsi="Tahoma" w:cs="Tahoma"/>
          <w:sz w:val="20"/>
        </w:rPr>
        <w:t>zwisko lekarza kierującego, jedn</w:t>
      </w:r>
      <w:r w:rsidRPr="00551BB0">
        <w:rPr>
          <w:rFonts w:ascii="Tahoma" w:hAnsi="Tahoma" w:cs="Tahoma"/>
          <w:sz w:val="20"/>
        </w:rPr>
        <w:t>os</w:t>
      </w:r>
      <w:r w:rsidR="00325DFF" w:rsidRPr="00551BB0">
        <w:rPr>
          <w:rFonts w:ascii="Tahoma" w:hAnsi="Tahoma" w:cs="Tahoma"/>
          <w:sz w:val="20"/>
        </w:rPr>
        <w:t>t</w:t>
      </w:r>
      <w:r w:rsidRPr="00551BB0">
        <w:rPr>
          <w:rFonts w:ascii="Tahoma" w:hAnsi="Tahoma" w:cs="Tahoma"/>
          <w:sz w:val="20"/>
        </w:rPr>
        <w:t xml:space="preserve">kę </w:t>
      </w:r>
      <w:proofErr w:type="gramStart"/>
      <w:r w:rsidRPr="00551BB0">
        <w:rPr>
          <w:rFonts w:ascii="Tahoma" w:hAnsi="Tahoma" w:cs="Tahoma"/>
          <w:sz w:val="20"/>
        </w:rPr>
        <w:t>organizacyjną  zlecającą</w:t>
      </w:r>
      <w:proofErr w:type="gramEnd"/>
      <w:r w:rsidRPr="00551BB0">
        <w:rPr>
          <w:rFonts w:ascii="Tahoma" w:hAnsi="Tahoma" w:cs="Tahoma"/>
          <w:sz w:val="20"/>
        </w:rPr>
        <w:t xml:space="preserve"> badanie oraz nazwę badania tożsamą z nazwą wskazana w cenniku i cenę jednostkową badania</w:t>
      </w:r>
      <w:r w:rsidR="00325DFF" w:rsidRPr="00551BB0">
        <w:rPr>
          <w:rFonts w:ascii="Tahoma" w:hAnsi="Tahoma" w:cs="Tahoma"/>
          <w:sz w:val="20"/>
        </w:rPr>
        <w:t>.</w:t>
      </w:r>
    </w:p>
    <w:p w:rsidR="002E5A12" w:rsidRPr="00551BB0" w:rsidRDefault="002E5A12" w:rsidP="007646ED">
      <w:pPr>
        <w:pStyle w:val="Tekstpodstawowy210"/>
        <w:numPr>
          <w:ilvl w:val="0"/>
          <w:numId w:val="35"/>
        </w:numPr>
        <w:ind w:left="567" w:hanging="567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W zakresie terminu zapłaty powinien na fakturze wnieść zapis </w:t>
      </w:r>
      <w:r w:rsidR="0060764B">
        <w:rPr>
          <w:rFonts w:ascii="Tahoma" w:hAnsi="Tahoma" w:cs="Tahoma"/>
          <w:sz w:val="20"/>
        </w:rPr>
        <w:t xml:space="preserve">o treści: </w:t>
      </w:r>
      <w:r w:rsidR="0060764B" w:rsidRPr="0060764B">
        <w:rPr>
          <w:rFonts w:ascii="Tahoma" w:hAnsi="Tahoma" w:cs="Tahoma"/>
          <w:b/>
          <w:sz w:val="20"/>
        </w:rPr>
        <w:t xml:space="preserve">„ zgodnie z umową </w:t>
      </w:r>
      <w:r w:rsidR="008F5DD6" w:rsidRPr="0060764B">
        <w:rPr>
          <w:rFonts w:ascii="Tahoma" w:hAnsi="Tahoma" w:cs="Tahoma"/>
          <w:b/>
          <w:sz w:val="20"/>
        </w:rPr>
        <w:t xml:space="preserve">– </w:t>
      </w:r>
      <w:r w:rsidR="0060764B" w:rsidRPr="0060764B">
        <w:rPr>
          <w:rFonts w:ascii="Tahoma" w:hAnsi="Tahoma" w:cs="Tahoma"/>
          <w:b/>
          <w:sz w:val="20"/>
        </w:rPr>
        <w:t xml:space="preserve">termin </w:t>
      </w:r>
      <w:r w:rsidR="008422E5" w:rsidRPr="0060764B">
        <w:rPr>
          <w:rFonts w:ascii="Tahoma" w:hAnsi="Tahoma" w:cs="Tahoma"/>
          <w:b/>
          <w:sz w:val="20"/>
        </w:rPr>
        <w:t>płatności 30 dni</w:t>
      </w:r>
      <w:r w:rsidR="0060764B" w:rsidRPr="0060764B">
        <w:rPr>
          <w:rFonts w:ascii="Tahoma" w:hAnsi="Tahoma" w:cs="Tahoma"/>
          <w:b/>
          <w:sz w:val="20"/>
        </w:rPr>
        <w:t>”</w:t>
      </w:r>
      <w:r w:rsidR="008F5DD6" w:rsidRPr="0060764B">
        <w:rPr>
          <w:rFonts w:ascii="Tahoma" w:hAnsi="Tahoma" w:cs="Tahoma"/>
          <w:b/>
          <w:sz w:val="20"/>
        </w:rPr>
        <w:t>,</w:t>
      </w:r>
      <w:r w:rsidR="008F5DD6" w:rsidRPr="00551BB0">
        <w:rPr>
          <w:rFonts w:ascii="Tahoma" w:hAnsi="Tahoma" w:cs="Tahoma"/>
          <w:sz w:val="20"/>
        </w:rPr>
        <w:t xml:space="preserve"> liczony od daty otrzymania prawidłowo wystawionej faktury wraz z wykazem.</w:t>
      </w:r>
    </w:p>
    <w:p w:rsidR="00B56380" w:rsidRPr="00551BB0" w:rsidRDefault="00B56380" w:rsidP="001B74B4">
      <w:pPr>
        <w:pStyle w:val="Tekstpodstawowy210"/>
        <w:rPr>
          <w:rFonts w:ascii="Tahoma" w:hAnsi="Tahoma" w:cs="Tahoma"/>
          <w:sz w:val="20"/>
        </w:rPr>
      </w:pPr>
    </w:p>
    <w:p w:rsidR="00B56380" w:rsidRPr="00551BB0" w:rsidRDefault="00B56380" w:rsidP="001B74B4">
      <w:pPr>
        <w:pStyle w:val="Tekstpodstawowy210"/>
        <w:rPr>
          <w:rFonts w:ascii="Tahoma" w:hAnsi="Tahoma" w:cs="Tahoma"/>
          <w:sz w:val="20"/>
        </w:rPr>
      </w:pPr>
    </w:p>
    <w:p w:rsidR="00C84015" w:rsidRPr="00551BB0" w:rsidRDefault="00C84015" w:rsidP="001B74B4">
      <w:pPr>
        <w:pStyle w:val="Tekstpodstawowy210"/>
        <w:rPr>
          <w:rFonts w:ascii="Tahoma" w:hAnsi="Tahoma" w:cs="Tahoma"/>
          <w:b/>
          <w:sz w:val="20"/>
        </w:rPr>
      </w:pPr>
    </w:p>
    <w:p w:rsidR="008109A0" w:rsidRPr="00551BB0" w:rsidRDefault="008109A0" w:rsidP="001B74B4">
      <w:pPr>
        <w:pStyle w:val="Tekstpodstawowy210"/>
        <w:jc w:val="center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Instrukcja dla Oferentów:</w:t>
      </w:r>
    </w:p>
    <w:p w:rsidR="00C84015" w:rsidRPr="00551BB0" w:rsidRDefault="00C84015" w:rsidP="001B74B4">
      <w:pPr>
        <w:pStyle w:val="Tekstpodstawowy210"/>
        <w:jc w:val="center"/>
        <w:rPr>
          <w:rFonts w:ascii="Tahoma" w:hAnsi="Tahoma" w:cs="Tahoma"/>
          <w:b/>
          <w:sz w:val="20"/>
        </w:rPr>
      </w:pPr>
    </w:p>
    <w:p w:rsidR="008109A0" w:rsidRPr="00551BB0" w:rsidRDefault="008109A0" w:rsidP="001B74B4">
      <w:pPr>
        <w:pStyle w:val="Tekstpodstawowy210"/>
        <w:jc w:val="center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Oferta musi zawierać następujące dokumenty i oświadczenia:</w:t>
      </w:r>
    </w:p>
    <w:p w:rsidR="008109A0" w:rsidRPr="00551BB0" w:rsidRDefault="008109A0" w:rsidP="00567F57">
      <w:pPr>
        <w:pStyle w:val="Tekstpodstawowy210"/>
        <w:numPr>
          <w:ilvl w:val="0"/>
          <w:numId w:val="7"/>
        </w:numPr>
        <w:tabs>
          <w:tab w:val="left" w:pos="360"/>
        </w:tabs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lastRenderedPageBreak/>
        <w:t>Sposób przygotowania oferty:</w:t>
      </w:r>
    </w:p>
    <w:p w:rsidR="008109A0" w:rsidRPr="00551BB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Oferta winna być złożona w formie pisemnej wraz ze wszystkimi wymaganymi załącznikami, zgodnie z warunkami określonymi w niniejszej </w:t>
      </w:r>
      <w:r w:rsidR="00DD7C8A" w:rsidRPr="00551BB0">
        <w:rPr>
          <w:rFonts w:ascii="Tahoma" w:hAnsi="Tahoma" w:cs="Tahoma"/>
          <w:sz w:val="20"/>
        </w:rPr>
        <w:t>SWKO</w:t>
      </w:r>
      <w:r w:rsidRPr="00551BB0">
        <w:rPr>
          <w:rFonts w:ascii="Tahoma" w:hAnsi="Tahoma" w:cs="Tahoma"/>
          <w:sz w:val="20"/>
        </w:rPr>
        <w:t>.</w:t>
      </w:r>
    </w:p>
    <w:p w:rsidR="008109A0" w:rsidRPr="00551BB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Ofertę należy sporządzić zgodnie z </w:t>
      </w:r>
      <w:r w:rsidR="00C84015" w:rsidRPr="00551BB0">
        <w:rPr>
          <w:rFonts w:ascii="Tahoma" w:hAnsi="Tahoma" w:cs="Tahoma"/>
          <w:sz w:val="20"/>
        </w:rPr>
        <w:t>SWKO</w:t>
      </w:r>
      <w:r w:rsidRPr="00551BB0">
        <w:rPr>
          <w:rFonts w:ascii="Tahoma" w:hAnsi="Tahoma" w:cs="Tahoma"/>
          <w:sz w:val="20"/>
        </w:rPr>
        <w:t xml:space="preserve"> – m.in. dokonując odpowiednich zapisów w formularzu ogólnym oferty i cenowym (</w:t>
      </w:r>
      <w:r w:rsidR="00E55554" w:rsidRPr="00551BB0">
        <w:rPr>
          <w:rFonts w:ascii="Tahoma" w:hAnsi="Tahoma" w:cs="Tahoma"/>
          <w:b/>
          <w:sz w:val="20"/>
        </w:rPr>
        <w:t xml:space="preserve">załącznik </w:t>
      </w:r>
      <w:r w:rsidR="003009C7" w:rsidRPr="00551BB0">
        <w:rPr>
          <w:rFonts w:ascii="Tahoma" w:hAnsi="Tahoma" w:cs="Tahoma"/>
          <w:b/>
          <w:sz w:val="20"/>
        </w:rPr>
        <w:t>nr 1</w:t>
      </w:r>
      <w:r w:rsidR="00FF28F3">
        <w:rPr>
          <w:rFonts w:ascii="Tahoma" w:hAnsi="Tahoma" w:cs="Tahoma"/>
          <w:b/>
          <w:sz w:val="20"/>
        </w:rPr>
        <w:t xml:space="preserve"> </w:t>
      </w:r>
      <w:r w:rsidRPr="00551BB0">
        <w:rPr>
          <w:rFonts w:ascii="Tahoma" w:hAnsi="Tahoma" w:cs="Tahoma"/>
          <w:b/>
          <w:sz w:val="20"/>
        </w:rPr>
        <w:t>i 2</w:t>
      </w:r>
      <w:r w:rsidR="004F2F85">
        <w:rPr>
          <w:rFonts w:ascii="Tahoma" w:hAnsi="Tahoma" w:cs="Tahoma"/>
          <w:b/>
          <w:sz w:val="20"/>
        </w:rPr>
        <w:t xml:space="preserve"> </w:t>
      </w:r>
      <w:r w:rsidR="00FF28F3">
        <w:rPr>
          <w:rFonts w:ascii="Tahoma" w:hAnsi="Tahoma" w:cs="Tahoma"/>
          <w:b/>
          <w:sz w:val="20"/>
        </w:rPr>
        <w:t xml:space="preserve">wraz z wymaganymi </w:t>
      </w:r>
      <w:r w:rsidR="004F2F85">
        <w:rPr>
          <w:rFonts w:ascii="Tahoma" w:hAnsi="Tahoma" w:cs="Tahoma"/>
          <w:b/>
          <w:sz w:val="20"/>
        </w:rPr>
        <w:t>dokumentami</w:t>
      </w:r>
      <w:r w:rsidRPr="00551BB0">
        <w:rPr>
          <w:rFonts w:ascii="Tahoma" w:hAnsi="Tahoma" w:cs="Tahoma"/>
          <w:sz w:val="20"/>
        </w:rPr>
        <w:t>).</w:t>
      </w:r>
    </w:p>
    <w:p w:rsidR="008109A0" w:rsidRPr="00551BB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Treść oferty musi odpowiadać treści </w:t>
      </w:r>
      <w:r w:rsidR="008F5DD6" w:rsidRPr="00551BB0">
        <w:rPr>
          <w:rFonts w:ascii="Tahoma" w:hAnsi="Tahoma" w:cs="Tahoma"/>
          <w:sz w:val="20"/>
        </w:rPr>
        <w:t>S</w:t>
      </w:r>
      <w:r w:rsidR="00C84015" w:rsidRPr="00551BB0">
        <w:rPr>
          <w:rFonts w:ascii="Tahoma" w:hAnsi="Tahoma" w:cs="Tahoma"/>
          <w:sz w:val="20"/>
        </w:rPr>
        <w:t>WKO</w:t>
      </w:r>
      <w:r w:rsidRPr="00551BB0">
        <w:rPr>
          <w:rFonts w:ascii="Tahoma" w:hAnsi="Tahoma" w:cs="Tahoma"/>
          <w:sz w:val="20"/>
        </w:rPr>
        <w:t>.</w:t>
      </w:r>
    </w:p>
    <w:p w:rsidR="008109A0" w:rsidRPr="00551BB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Oferta powinna być opracowana w języku polskim, trwałą i czytelną techniką oraz podpisana przez osobę upow</w:t>
      </w:r>
      <w:r w:rsidR="00DD7C8A" w:rsidRPr="00551BB0">
        <w:rPr>
          <w:rFonts w:ascii="Tahoma" w:hAnsi="Tahoma" w:cs="Tahoma"/>
          <w:sz w:val="20"/>
        </w:rPr>
        <w:t>ażnioną</w:t>
      </w:r>
      <w:r w:rsidR="001711CD" w:rsidRPr="00551BB0">
        <w:rPr>
          <w:rFonts w:ascii="Tahoma" w:hAnsi="Tahoma" w:cs="Tahoma"/>
          <w:sz w:val="20"/>
        </w:rPr>
        <w:t xml:space="preserve"> do reprezen</w:t>
      </w:r>
      <w:r w:rsidR="00681D98" w:rsidRPr="00551BB0">
        <w:rPr>
          <w:rFonts w:ascii="Tahoma" w:hAnsi="Tahoma" w:cs="Tahoma"/>
          <w:sz w:val="20"/>
        </w:rPr>
        <w:t>towania Oferenta</w:t>
      </w:r>
      <w:r w:rsidRPr="00551BB0">
        <w:rPr>
          <w:rFonts w:ascii="Tahoma" w:hAnsi="Tahoma" w:cs="Tahoma"/>
          <w:sz w:val="20"/>
        </w:rPr>
        <w:t xml:space="preserve"> na zewnątrz i zaciągania zobowiązań w wysokości odpowiadającej cenie oferty.</w:t>
      </w:r>
    </w:p>
    <w:p w:rsidR="008109A0" w:rsidRPr="00551BB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Ceny oferowane winny być wyrażone w PLN.</w:t>
      </w:r>
    </w:p>
    <w:p w:rsidR="008109A0" w:rsidRPr="00551BB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Koszty związane z przygotowaniem i</w:t>
      </w:r>
      <w:r w:rsidR="001711CD" w:rsidRPr="00551BB0">
        <w:rPr>
          <w:rFonts w:ascii="Tahoma" w:hAnsi="Tahoma" w:cs="Tahoma"/>
          <w:sz w:val="20"/>
        </w:rPr>
        <w:t xml:space="preserve"> złożeniem ofer</w:t>
      </w:r>
      <w:r w:rsidR="00681D98" w:rsidRPr="00551BB0">
        <w:rPr>
          <w:rFonts w:ascii="Tahoma" w:hAnsi="Tahoma" w:cs="Tahoma"/>
          <w:sz w:val="20"/>
        </w:rPr>
        <w:t>ty ponosi Oferent</w:t>
      </w:r>
      <w:r w:rsidRPr="00551BB0">
        <w:rPr>
          <w:rFonts w:ascii="Tahoma" w:hAnsi="Tahoma" w:cs="Tahoma"/>
          <w:sz w:val="20"/>
        </w:rPr>
        <w:t>.</w:t>
      </w:r>
    </w:p>
    <w:p w:rsidR="008109A0" w:rsidRPr="00551BB0" w:rsidRDefault="00681D98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Oferent</w:t>
      </w:r>
      <w:r w:rsidR="008109A0" w:rsidRPr="00551BB0">
        <w:rPr>
          <w:rFonts w:ascii="Tahoma" w:hAnsi="Tahoma" w:cs="Tahoma"/>
          <w:sz w:val="20"/>
        </w:rPr>
        <w:t xml:space="preserve"> może złożyć tylko jedną ofertę.</w:t>
      </w:r>
    </w:p>
    <w:p w:rsidR="008109A0" w:rsidRPr="00362E20" w:rsidRDefault="008109A0" w:rsidP="00567F57">
      <w:pPr>
        <w:pStyle w:val="Tekstpodstawowy210"/>
        <w:numPr>
          <w:ilvl w:val="0"/>
          <w:numId w:val="9"/>
        </w:numPr>
        <w:rPr>
          <w:rFonts w:ascii="Tahoma" w:hAnsi="Tahoma" w:cs="Tahoma"/>
          <w:sz w:val="20"/>
        </w:rPr>
      </w:pPr>
      <w:r w:rsidRPr="00362E20">
        <w:rPr>
          <w:rFonts w:ascii="Tahoma" w:hAnsi="Tahoma" w:cs="Tahoma"/>
          <w:sz w:val="20"/>
        </w:rPr>
        <w:t>Ofertę należy sporządzić w języku polskim.</w:t>
      </w:r>
    </w:p>
    <w:p w:rsidR="008109A0" w:rsidRPr="00551BB0" w:rsidRDefault="008109A0" w:rsidP="00567F57">
      <w:pPr>
        <w:pStyle w:val="Tekstpodstawowy210"/>
        <w:numPr>
          <w:ilvl w:val="0"/>
          <w:numId w:val="7"/>
        </w:numPr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Zawartość oferty:</w:t>
      </w:r>
    </w:p>
    <w:p w:rsidR="008109A0" w:rsidRPr="00551BB0" w:rsidRDefault="008109A0" w:rsidP="001B74B4">
      <w:pPr>
        <w:pStyle w:val="Tekstpodstawowy210"/>
        <w:rPr>
          <w:rFonts w:ascii="Tahoma" w:hAnsi="Tahoma" w:cs="Tahoma"/>
          <w:sz w:val="20"/>
        </w:rPr>
      </w:pPr>
    </w:p>
    <w:p w:rsidR="008109A0" w:rsidRPr="00551BB0" w:rsidRDefault="00FF28F3" w:rsidP="001B74B4">
      <w:pPr>
        <w:pStyle w:val="Tekstpodstawowy21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</w:t>
      </w:r>
      <w:r w:rsidR="008109A0" w:rsidRPr="00551BB0">
        <w:rPr>
          <w:rFonts w:ascii="Tahoma" w:hAnsi="Tahoma" w:cs="Tahoma"/>
          <w:sz w:val="20"/>
        </w:rPr>
        <w:t>Oferta musi zawierać następujące dokumenty i oświadczenia:</w:t>
      </w:r>
    </w:p>
    <w:p w:rsidR="008109A0" w:rsidRPr="00551BB0" w:rsidRDefault="008109A0" w:rsidP="001B74B4">
      <w:pPr>
        <w:pStyle w:val="Tekstpodstawowy210"/>
        <w:rPr>
          <w:rFonts w:ascii="Tahoma" w:hAnsi="Tahoma" w:cs="Tahoma"/>
          <w:sz w:val="20"/>
        </w:rPr>
      </w:pPr>
    </w:p>
    <w:p w:rsidR="008109A0" w:rsidRPr="00551BB0" w:rsidRDefault="008109A0" w:rsidP="00567F57">
      <w:pPr>
        <w:pStyle w:val="Tekstpodstawowy210"/>
        <w:numPr>
          <w:ilvl w:val="0"/>
          <w:numId w:val="6"/>
        </w:numPr>
        <w:tabs>
          <w:tab w:val="left" w:pos="360"/>
        </w:tabs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W przypadku:</w:t>
      </w:r>
    </w:p>
    <w:p w:rsidR="008109A0" w:rsidRPr="00551BB0" w:rsidRDefault="008109A0" w:rsidP="00567F57">
      <w:pPr>
        <w:pStyle w:val="Tekstpodstawowy210"/>
        <w:numPr>
          <w:ilvl w:val="0"/>
          <w:numId w:val="8"/>
        </w:numPr>
        <w:tabs>
          <w:tab w:val="left" w:pos="360"/>
        </w:tabs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 </w:t>
      </w:r>
      <w:proofErr w:type="gramStart"/>
      <w:r w:rsidRPr="00551BB0">
        <w:rPr>
          <w:rFonts w:ascii="Tahoma" w:hAnsi="Tahoma" w:cs="Tahoma"/>
          <w:sz w:val="20"/>
        </w:rPr>
        <w:t>podmiotu</w:t>
      </w:r>
      <w:proofErr w:type="gramEnd"/>
      <w:r w:rsidRPr="00551BB0">
        <w:rPr>
          <w:rFonts w:ascii="Tahoma" w:hAnsi="Tahoma" w:cs="Tahoma"/>
          <w:sz w:val="20"/>
        </w:rPr>
        <w:t xml:space="preserve"> wykonującego działalność leczniczą:</w:t>
      </w:r>
    </w:p>
    <w:p w:rsidR="008109A0" w:rsidRPr="00551BB0" w:rsidRDefault="008109A0" w:rsidP="00567F57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zaświadczenie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 wpisie do ewidencji działalności gospodarczej lub decyzję o wpisie do Krajowego Rejestru Sądowego podmiotu leczni</w:t>
      </w:r>
      <w:r w:rsidR="00FC079B" w:rsidRPr="00551BB0">
        <w:rPr>
          <w:rFonts w:ascii="Tahoma" w:hAnsi="Tahoma" w:cs="Tahoma"/>
          <w:sz w:val="20"/>
          <w:szCs w:val="20"/>
        </w:rPr>
        <w:t>czego poświadcz</w:t>
      </w:r>
      <w:r w:rsidR="00681D98" w:rsidRPr="00551BB0">
        <w:rPr>
          <w:rFonts w:ascii="Tahoma" w:hAnsi="Tahoma" w:cs="Tahoma"/>
          <w:sz w:val="20"/>
          <w:szCs w:val="20"/>
        </w:rPr>
        <w:t>ające, że Oferent</w:t>
      </w:r>
      <w:r w:rsidRPr="00551BB0">
        <w:rPr>
          <w:rFonts w:ascii="Tahoma" w:hAnsi="Tahoma" w:cs="Tahoma"/>
          <w:sz w:val="20"/>
          <w:szCs w:val="20"/>
        </w:rPr>
        <w:t xml:space="preserve"> jest uprawniony do występowania w obrocie prawnym, udzielając świadczeń opieki zdrowotnej w zakresie objętym przedmiotem konkursu. Z dokumentów tych ma także wynikać, że osoby podpisujące ofertę lub udzielające pełnomocnictwa są upoważnione do składania oś</w:t>
      </w:r>
      <w:r w:rsidR="00FC079B" w:rsidRPr="00551BB0">
        <w:rPr>
          <w:rFonts w:ascii="Tahoma" w:hAnsi="Tahoma" w:cs="Tahoma"/>
          <w:sz w:val="20"/>
          <w:szCs w:val="20"/>
        </w:rPr>
        <w:t xml:space="preserve">wiadczeń woli w </w:t>
      </w:r>
      <w:r w:rsidR="00681D98" w:rsidRPr="00551BB0">
        <w:rPr>
          <w:rFonts w:ascii="Tahoma" w:hAnsi="Tahoma" w:cs="Tahoma"/>
          <w:sz w:val="20"/>
          <w:szCs w:val="20"/>
        </w:rPr>
        <w:t>imieniu Oferenta</w:t>
      </w:r>
      <w:r w:rsidRPr="00551BB0">
        <w:rPr>
          <w:rFonts w:ascii="Tahoma" w:hAnsi="Tahoma" w:cs="Tahoma"/>
          <w:sz w:val="20"/>
          <w:szCs w:val="20"/>
        </w:rPr>
        <w:t>.</w:t>
      </w:r>
    </w:p>
    <w:p w:rsidR="008109A0" w:rsidRPr="00595FF4" w:rsidRDefault="009E6C4B" w:rsidP="00567F57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595FF4">
        <w:rPr>
          <w:rFonts w:ascii="Tahoma" w:hAnsi="Tahoma" w:cs="Tahoma"/>
          <w:sz w:val="20"/>
          <w:szCs w:val="20"/>
        </w:rPr>
        <w:t>D</w:t>
      </w:r>
      <w:r w:rsidR="008109A0" w:rsidRPr="00595FF4">
        <w:rPr>
          <w:rFonts w:ascii="Tahoma" w:hAnsi="Tahoma" w:cs="Tahoma"/>
          <w:sz w:val="20"/>
          <w:szCs w:val="20"/>
        </w:rPr>
        <w:t>ecyzję wojewody o wpisie do rejestru podmiotów wykonujących działalność leczniczą – zakła</w:t>
      </w:r>
      <w:r w:rsidR="00DD7C8A" w:rsidRPr="00595FF4">
        <w:rPr>
          <w:rFonts w:ascii="Tahoma" w:hAnsi="Tahoma" w:cs="Tahoma"/>
          <w:sz w:val="20"/>
          <w:szCs w:val="20"/>
        </w:rPr>
        <w:t>dów opieki zdrowotnej</w:t>
      </w:r>
      <w:r w:rsidRPr="00595FF4">
        <w:rPr>
          <w:rFonts w:ascii="Tahoma" w:hAnsi="Tahoma" w:cs="Tahoma"/>
          <w:sz w:val="20"/>
          <w:szCs w:val="20"/>
        </w:rPr>
        <w:t xml:space="preserve"> (lub fragment wydruku z Rejestru podmiotów wykonujących działalność leczniczą</w:t>
      </w:r>
      <w:r w:rsidR="008D3A69" w:rsidRPr="00595FF4">
        <w:rPr>
          <w:rFonts w:ascii="Tahoma" w:hAnsi="Tahoma" w:cs="Tahoma"/>
          <w:sz w:val="20"/>
          <w:szCs w:val="20"/>
        </w:rPr>
        <w:t xml:space="preserve"> z tymi jednostkami organizacyjnymi, które będą dla Udzielanego Zamówienie realizować tą umowę)</w:t>
      </w:r>
      <w:r w:rsidR="00DD7C8A" w:rsidRPr="00595FF4">
        <w:rPr>
          <w:rFonts w:ascii="Tahoma" w:hAnsi="Tahoma" w:cs="Tahoma"/>
          <w:sz w:val="20"/>
          <w:szCs w:val="20"/>
        </w:rPr>
        <w:t>,</w:t>
      </w:r>
    </w:p>
    <w:p w:rsidR="008109A0" w:rsidRPr="00551BB0" w:rsidRDefault="008109A0" w:rsidP="00567F57">
      <w:pPr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podmiotów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leczniczych wykonujących działalność leczniczą w ramach praktyki zawodowej:</w:t>
      </w:r>
    </w:p>
    <w:p w:rsidR="008109A0" w:rsidRPr="00551BB0" w:rsidRDefault="008109A0" w:rsidP="00567F57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zaświadczenie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 wpisie do ewidencji działalności gospodarczej lub odpis z KRS,</w:t>
      </w:r>
    </w:p>
    <w:p w:rsidR="00595FF4" w:rsidRPr="00595FF4" w:rsidRDefault="008109A0" w:rsidP="00595FF4">
      <w:pPr>
        <w:numPr>
          <w:ilvl w:val="0"/>
          <w:numId w:val="11"/>
        </w:numPr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zaświadczenie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 wpisie do rejestru indywidualnych praktyk lekarskich/pielęgniarskich wydane przez Okręgową Izbę Lekarską/Pielęgniarek i Położnych</w:t>
      </w:r>
      <w:r w:rsidR="00F93EFA" w:rsidRPr="00551BB0">
        <w:rPr>
          <w:rFonts w:ascii="Tahoma" w:hAnsi="Tahoma" w:cs="Tahoma"/>
          <w:sz w:val="20"/>
          <w:szCs w:val="20"/>
        </w:rPr>
        <w:t>.</w:t>
      </w:r>
    </w:p>
    <w:p w:rsidR="008109A0" w:rsidRPr="00551BB0" w:rsidRDefault="008109A0" w:rsidP="00567F57">
      <w:pPr>
        <w:pStyle w:val="Tekstpodstawowy210"/>
        <w:numPr>
          <w:ilvl w:val="0"/>
          <w:numId w:val="6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Oświadczenie, że oferent dysponuje pracownikami, środkami transportu, sprzętem, aparaturą medyczną niezbędnymi do wykonania usługi określonej w przedmiocie zamówienia.</w:t>
      </w:r>
    </w:p>
    <w:p w:rsidR="008109A0" w:rsidRPr="00551BB0" w:rsidRDefault="008109A0" w:rsidP="00567F57">
      <w:pPr>
        <w:pStyle w:val="Tekstpodstawowy210"/>
        <w:numPr>
          <w:ilvl w:val="0"/>
          <w:numId w:val="6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Kserokopia dowodu zawarcia umowy obowiązkowego ubezpieczenia odpowiedzialności cywilnej obejmujące szkody będące następstwem udzielania świadczeń zdrowotnych albo niezgodnego z prawem zaniechania udzielenia świadczeń zdrowotnych lub oświadczenie, że zawrze umowę ubezpieczenia OC najpóźniej w dniu poprzedzającym dzień, od którego będzie obowiązywała umowa na świadczenie usług zdrowotnych ob</w:t>
      </w:r>
      <w:r w:rsidR="00B02C02" w:rsidRPr="00551BB0">
        <w:rPr>
          <w:rFonts w:ascii="Tahoma" w:hAnsi="Tahoma" w:cs="Tahoma"/>
          <w:sz w:val="20"/>
        </w:rPr>
        <w:t>j</w:t>
      </w:r>
      <w:r w:rsidR="00595FF4">
        <w:rPr>
          <w:rFonts w:ascii="Tahoma" w:hAnsi="Tahoma" w:cs="Tahoma"/>
          <w:sz w:val="20"/>
        </w:rPr>
        <w:t>ętych niniejszym postępowaniem</w:t>
      </w:r>
      <w:r w:rsidR="00B02C02" w:rsidRPr="00551BB0">
        <w:rPr>
          <w:rFonts w:ascii="Tahoma" w:hAnsi="Tahoma" w:cs="Tahoma"/>
          <w:sz w:val="20"/>
        </w:rPr>
        <w:t>.</w:t>
      </w:r>
    </w:p>
    <w:p w:rsidR="008109A0" w:rsidRPr="00551BB0" w:rsidRDefault="008109A0" w:rsidP="00567F57">
      <w:pPr>
        <w:pStyle w:val="Tekstpodstawowy210"/>
        <w:numPr>
          <w:ilvl w:val="0"/>
          <w:numId w:val="6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Kserokopie dokumentów muszą być poświadczone za zgodność z oryginałem przez radcę prawnego, notariusza, adwokata lub osobę upoważn</w:t>
      </w:r>
      <w:r w:rsidR="00F93EFA" w:rsidRPr="00551BB0">
        <w:rPr>
          <w:rFonts w:ascii="Tahoma" w:hAnsi="Tahoma" w:cs="Tahoma"/>
          <w:sz w:val="20"/>
        </w:rPr>
        <w:t>ioną do reprezen</w:t>
      </w:r>
      <w:r w:rsidR="00681D98" w:rsidRPr="00551BB0">
        <w:rPr>
          <w:rFonts w:ascii="Tahoma" w:hAnsi="Tahoma" w:cs="Tahoma"/>
          <w:sz w:val="20"/>
        </w:rPr>
        <w:t>towania Oferenta</w:t>
      </w:r>
      <w:r w:rsidR="00F93EFA" w:rsidRPr="00551BB0">
        <w:rPr>
          <w:rFonts w:ascii="Tahoma" w:hAnsi="Tahoma" w:cs="Tahoma"/>
          <w:sz w:val="20"/>
        </w:rPr>
        <w:t>.</w:t>
      </w:r>
    </w:p>
    <w:p w:rsidR="008109A0" w:rsidRDefault="00681D98" w:rsidP="00567F57">
      <w:pPr>
        <w:pStyle w:val="Tekstpodstawowy210"/>
        <w:numPr>
          <w:ilvl w:val="0"/>
          <w:numId w:val="6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W przypadku, gdy Oferent</w:t>
      </w:r>
      <w:r w:rsidR="008109A0" w:rsidRPr="00551BB0">
        <w:rPr>
          <w:rFonts w:ascii="Tahoma" w:hAnsi="Tahoma" w:cs="Tahoma"/>
          <w:sz w:val="20"/>
        </w:rPr>
        <w:t xml:space="preserve"> jest reprezentowany przez pełnomocnika, do oferty powinno być załączone pełnomocnictwo do reprezentowa</w:t>
      </w:r>
      <w:r w:rsidRPr="00551BB0">
        <w:rPr>
          <w:rFonts w:ascii="Tahoma" w:hAnsi="Tahoma" w:cs="Tahoma"/>
          <w:sz w:val="20"/>
        </w:rPr>
        <w:t>nia Oferenta</w:t>
      </w:r>
      <w:r w:rsidR="008109A0" w:rsidRPr="00551BB0">
        <w:rPr>
          <w:rFonts w:ascii="Tahoma" w:hAnsi="Tahoma" w:cs="Tahoma"/>
          <w:sz w:val="20"/>
        </w:rPr>
        <w:t xml:space="preserve"> w toku postępowania konkursowego, ewentualnie do zawarcia umowy, wystawione przez osobę uprawn</w:t>
      </w:r>
      <w:r w:rsidR="00F93EFA" w:rsidRPr="00551BB0">
        <w:rPr>
          <w:rFonts w:ascii="Tahoma" w:hAnsi="Tahoma" w:cs="Tahoma"/>
          <w:sz w:val="20"/>
        </w:rPr>
        <w:t>ioną do reprezentow</w:t>
      </w:r>
      <w:r w:rsidRPr="00551BB0">
        <w:rPr>
          <w:rFonts w:ascii="Tahoma" w:hAnsi="Tahoma" w:cs="Tahoma"/>
          <w:sz w:val="20"/>
        </w:rPr>
        <w:t>ania Oferenta</w:t>
      </w:r>
      <w:r w:rsidR="008109A0" w:rsidRPr="00551BB0">
        <w:rPr>
          <w:rFonts w:ascii="Tahoma" w:hAnsi="Tahoma" w:cs="Tahoma"/>
          <w:sz w:val="20"/>
        </w:rPr>
        <w:t>, której prawo do reprezentowania</w:t>
      </w:r>
      <w:r w:rsidRPr="00551BB0">
        <w:rPr>
          <w:rFonts w:ascii="Tahoma" w:hAnsi="Tahoma" w:cs="Tahoma"/>
          <w:sz w:val="20"/>
        </w:rPr>
        <w:t xml:space="preserve"> wynika z odpisów odpowiednich </w:t>
      </w:r>
      <w:r w:rsidR="008109A0" w:rsidRPr="00551BB0">
        <w:rPr>
          <w:rFonts w:ascii="Tahoma" w:hAnsi="Tahoma" w:cs="Tahoma"/>
          <w:sz w:val="20"/>
        </w:rPr>
        <w:t>rejestrów lub innych przedstawionych dokumentów.</w:t>
      </w:r>
    </w:p>
    <w:p w:rsidR="00595FF4" w:rsidRDefault="00595FF4" w:rsidP="00595FF4">
      <w:pPr>
        <w:pStyle w:val="Tekstpodstawowy210"/>
        <w:numPr>
          <w:ilvl w:val="0"/>
          <w:numId w:val="6"/>
        </w:numPr>
        <w:rPr>
          <w:rFonts w:ascii="Tahoma" w:hAnsi="Tahoma" w:cs="Tahoma"/>
          <w:sz w:val="20"/>
        </w:rPr>
      </w:pPr>
      <w:proofErr w:type="gramStart"/>
      <w:r w:rsidRPr="001B74B4">
        <w:rPr>
          <w:rFonts w:ascii="Tahoma" w:hAnsi="Tahoma" w:cs="Tahoma"/>
          <w:sz w:val="20"/>
        </w:rPr>
        <w:t>informacje</w:t>
      </w:r>
      <w:proofErr w:type="gramEnd"/>
      <w:r w:rsidRPr="001B74B4">
        <w:rPr>
          <w:rFonts w:ascii="Tahoma" w:hAnsi="Tahoma" w:cs="Tahoma"/>
          <w:sz w:val="20"/>
        </w:rPr>
        <w:t xml:space="preserve">: o sposobie pobierania materiału do badania, sposobie oraz terminie dostarczenia materiału do badania, warunkach transportu, metodzie wykonania badań, czasie oczekiwania na wynik oraz o numerach telefonów kontaktowych do </w:t>
      </w:r>
      <w:r w:rsidR="00FF28F3" w:rsidRPr="001B74B4">
        <w:rPr>
          <w:rFonts w:ascii="Tahoma" w:hAnsi="Tahoma" w:cs="Tahoma"/>
          <w:sz w:val="20"/>
        </w:rPr>
        <w:t>pracowni</w:t>
      </w:r>
      <w:r w:rsidR="00FF28F3">
        <w:rPr>
          <w:rFonts w:ascii="Tahoma" w:hAnsi="Tahoma" w:cs="Tahoma"/>
          <w:sz w:val="20"/>
        </w:rPr>
        <w:t>- badania</w:t>
      </w:r>
      <w:r>
        <w:rPr>
          <w:rFonts w:ascii="Tahoma" w:hAnsi="Tahoma" w:cs="Tahoma"/>
          <w:sz w:val="20"/>
        </w:rPr>
        <w:t xml:space="preserve"> laboratoryjne</w:t>
      </w:r>
      <w:r w:rsidRPr="001B74B4">
        <w:rPr>
          <w:rFonts w:ascii="Tahoma" w:hAnsi="Tahoma" w:cs="Tahoma"/>
          <w:sz w:val="20"/>
        </w:rPr>
        <w:t xml:space="preserve"> lub informacje: o miejscu wykonywania badań, sposobie zapisu na badanie</w:t>
      </w:r>
      <w:r w:rsidR="00FF28F3">
        <w:rPr>
          <w:rFonts w:ascii="Tahoma" w:hAnsi="Tahoma" w:cs="Tahoma"/>
          <w:sz w:val="20"/>
        </w:rPr>
        <w:t>/konsultacje</w:t>
      </w:r>
      <w:r w:rsidRPr="001B74B4">
        <w:rPr>
          <w:rFonts w:ascii="Tahoma" w:hAnsi="Tahoma" w:cs="Tahoma"/>
          <w:sz w:val="20"/>
        </w:rPr>
        <w:t xml:space="preserve"> oraz o numerach telefonów kontaktowych do pracowni</w:t>
      </w:r>
      <w:r>
        <w:rPr>
          <w:rFonts w:ascii="Tahoma" w:hAnsi="Tahoma" w:cs="Tahoma"/>
          <w:sz w:val="20"/>
        </w:rPr>
        <w:t xml:space="preserve"> - badania diagnostyczne.</w:t>
      </w:r>
    </w:p>
    <w:p w:rsidR="00595FF4" w:rsidRPr="00551BB0" w:rsidRDefault="00595FF4" w:rsidP="00595FF4">
      <w:pPr>
        <w:pStyle w:val="Tekstpodstawowy210"/>
        <w:rPr>
          <w:rFonts w:ascii="Tahoma" w:hAnsi="Tahoma" w:cs="Tahoma"/>
          <w:sz w:val="20"/>
        </w:rPr>
      </w:pPr>
    </w:p>
    <w:p w:rsidR="00C74A69" w:rsidRPr="00551BB0" w:rsidRDefault="00C74A69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sz w:val="20"/>
        </w:rPr>
      </w:pPr>
    </w:p>
    <w:p w:rsidR="008109A0" w:rsidRPr="00551BB0" w:rsidRDefault="0054200E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Uwaga:</w:t>
      </w:r>
    </w:p>
    <w:p w:rsidR="00454971" w:rsidRPr="00551BB0" w:rsidRDefault="00C74A69" w:rsidP="001B74B4">
      <w:pPr>
        <w:pStyle w:val="Tekstkomentarza"/>
        <w:jc w:val="both"/>
        <w:rPr>
          <w:rFonts w:ascii="Tahoma" w:hAnsi="Tahoma" w:cs="Tahoma"/>
          <w:b/>
        </w:rPr>
      </w:pPr>
      <w:r w:rsidRPr="00551BB0">
        <w:rPr>
          <w:rFonts w:ascii="Tahoma" w:hAnsi="Tahoma" w:cs="Tahoma"/>
          <w:b/>
        </w:rPr>
        <w:t>Nie spełnienie wymogów określonych SWKO przez Oferenta będzie skutkować odrzuceniem oferty.</w:t>
      </w:r>
      <w:r w:rsidR="00454971" w:rsidRPr="00551BB0">
        <w:rPr>
          <w:rFonts w:ascii="Tahoma" w:hAnsi="Tahoma" w:cs="Tahoma"/>
          <w:b/>
        </w:rPr>
        <w:t xml:space="preserve"> Do konkursu mogą przystąpić Oferenci spełniający wszystkie wymagania zawarte w SWKO.</w:t>
      </w:r>
    </w:p>
    <w:p w:rsidR="00C74A69" w:rsidRPr="00551BB0" w:rsidRDefault="00C74A69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b/>
          <w:color w:val="FF0000"/>
          <w:sz w:val="20"/>
        </w:rPr>
      </w:pPr>
    </w:p>
    <w:p w:rsidR="008109A0" w:rsidRPr="00551BB0" w:rsidRDefault="008109A0" w:rsidP="001B74B4">
      <w:pPr>
        <w:pStyle w:val="Tekstpodstawowy2"/>
        <w:tabs>
          <w:tab w:val="left" w:pos="360"/>
        </w:tabs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C.  Sposób oznaczenia oferty i tryb jej przesłania:</w:t>
      </w:r>
    </w:p>
    <w:p w:rsidR="00F93EFA" w:rsidRPr="00551BB0" w:rsidRDefault="008F5DD6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lastRenderedPageBreak/>
        <w:t xml:space="preserve">      </w:t>
      </w:r>
      <w:r w:rsidR="008109A0" w:rsidRPr="00551BB0">
        <w:rPr>
          <w:rFonts w:ascii="Tahoma" w:hAnsi="Tahoma" w:cs="Tahoma"/>
          <w:sz w:val="20"/>
          <w:szCs w:val="20"/>
        </w:rPr>
        <w:t>Ofertę, po dokładnym sprawdzeniu kompletności i prawidłowości zawartych w niej inform</w:t>
      </w:r>
      <w:r w:rsidR="00F93EFA" w:rsidRPr="00551BB0">
        <w:rPr>
          <w:rFonts w:ascii="Tahoma" w:hAnsi="Tahoma" w:cs="Tahoma"/>
          <w:sz w:val="20"/>
          <w:szCs w:val="20"/>
        </w:rPr>
        <w:t>acji należy złożyć Udzielającemu zamówienie</w:t>
      </w:r>
      <w:r w:rsidR="008109A0" w:rsidRPr="00551BB0">
        <w:rPr>
          <w:rFonts w:ascii="Tahoma" w:hAnsi="Tahoma" w:cs="Tahoma"/>
          <w:sz w:val="20"/>
          <w:szCs w:val="20"/>
        </w:rPr>
        <w:t xml:space="preserve"> w zamkniętej kopercie, zapieczętowanej w sposób gwarantujący zachowanie w poufności jej treści oraz zabezpieczającej jej nienaruszalność do terminu otwarcia ofert.</w:t>
      </w: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D.  Kopertę należy oznaczyć następująco: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- na środku ko</w:t>
      </w:r>
      <w:r w:rsidR="00FA5DD6" w:rsidRPr="00551BB0">
        <w:rPr>
          <w:rFonts w:ascii="Tahoma" w:hAnsi="Tahoma" w:cs="Tahoma"/>
          <w:sz w:val="20"/>
          <w:szCs w:val="20"/>
        </w:rPr>
        <w:t>perty adres doręczenia o treści: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551BB0">
        <w:rPr>
          <w:rFonts w:ascii="Tahoma" w:hAnsi="Tahoma" w:cs="Tahoma"/>
          <w:b/>
          <w:i/>
          <w:sz w:val="20"/>
          <w:szCs w:val="20"/>
        </w:rPr>
        <w:t>Szpital Specjalistyczny im. J. Śniadeckiego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551BB0">
        <w:rPr>
          <w:rFonts w:ascii="Tahoma" w:hAnsi="Tahoma" w:cs="Tahoma"/>
          <w:b/>
          <w:i/>
          <w:sz w:val="20"/>
          <w:szCs w:val="20"/>
        </w:rPr>
        <w:t xml:space="preserve">Dział Administracyjno-Techniczny, Zespół ds. Zamówień Publicznych 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proofErr w:type="gramStart"/>
      <w:r w:rsidRPr="00551BB0">
        <w:rPr>
          <w:rFonts w:ascii="Tahoma" w:hAnsi="Tahoma" w:cs="Tahoma"/>
          <w:b/>
          <w:i/>
          <w:sz w:val="20"/>
          <w:szCs w:val="20"/>
        </w:rPr>
        <w:t>ul</w:t>
      </w:r>
      <w:proofErr w:type="gramEnd"/>
      <w:r w:rsidRPr="00551BB0">
        <w:rPr>
          <w:rFonts w:ascii="Tahoma" w:hAnsi="Tahoma" w:cs="Tahoma"/>
          <w:b/>
          <w:i/>
          <w:sz w:val="20"/>
          <w:szCs w:val="20"/>
        </w:rPr>
        <w:t>. Młyńska 10, 33-300 Nowy Sącz</w:t>
      </w:r>
    </w:p>
    <w:p w:rsidR="001B74B4" w:rsidRPr="00551BB0" w:rsidRDefault="001B74B4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- w lewym górnym rogu koperty napis o treści: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  <w:r w:rsidRPr="00551BB0">
        <w:rPr>
          <w:rFonts w:ascii="Tahoma" w:hAnsi="Tahoma" w:cs="Tahoma"/>
          <w:b/>
          <w:i/>
          <w:sz w:val="20"/>
          <w:szCs w:val="20"/>
        </w:rPr>
        <w:t>„UWAGA! Nie otwierać przed rozpoczęciem konkursu”.</w:t>
      </w:r>
    </w:p>
    <w:p w:rsidR="001B74B4" w:rsidRPr="00551BB0" w:rsidRDefault="001B74B4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- na dole koperty pod adresem napis o treści określającej przedmiot konkursu:</w:t>
      </w:r>
    </w:p>
    <w:p w:rsidR="009911A6" w:rsidRPr="00551BB0" w:rsidRDefault="008109A0" w:rsidP="009911A6">
      <w:pPr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i/>
          <w:sz w:val="20"/>
          <w:szCs w:val="20"/>
        </w:rPr>
        <w:t>„Konkurs ofert na ś</w:t>
      </w:r>
      <w:r w:rsidR="00F93EFA" w:rsidRPr="00551BB0">
        <w:rPr>
          <w:rFonts w:ascii="Tahoma" w:hAnsi="Tahoma" w:cs="Tahoma"/>
          <w:b/>
          <w:i/>
          <w:sz w:val="20"/>
          <w:szCs w:val="20"/>
        </w:rPr>
        <w:t>wiadczenia zdrowotne</w:t>
      </w:r>
      <w:r w:rsidRPr="00551BB0">
        <w:rPr>
          <w:rFonts w:ascii="Tahoma" w:hAnsi="Tahoma" w:cs="Tahoma"/>
          <w:b/>
          <w:i/>
          <w:sz w:val="20"/>
          <w:szCs w:val="20"/>
        </w:rPr>
        <w:t xml:space="preserve"> dla </w:t>
      </w:r>
      <w:proofErr w:type="gramStart"/>
      <w:r w:rsidRPr="00551BB0">
        <w:rPr>
          <w:rFonts w:ascii="Tahoma" w:hAnsi="Tahoma" w:cs="Tahoma"/>
          <w:b/>
          <w:i/>
          <w:sz w:val="20"/>
          <w:szCs w:val="20"/>
        </w:rPr>
        <w:t>potrzeb  Szpitala</w:t>
      </w:r>
      <w:proofErr w:type="gramEnd"/>
      <w:r w:rsidRPr="00551BB0">
        <w:rPr>
          <w:rFonts w:ascii="Tahoma" w:hAnsi="Tahoma" w:cs="Tahoma"/>
          <w:b/>
          <w:i/>
          <w:sz w:val="20"/>
          <w:szCs w:val="20"/>
        </w:rPr>
        <w:t xml:space="preserve"> Specjalistycznego im. J. Śniadeckiego w  Nowym Sączu.”</w:t>
      </w:r>
      <w:r w:rsidR="00D753D4" w:rsidRPr="00551BB0">
        <w:rPr>
          <w:rFonts w:ascii="Tahoma" w:hAnsi="Tahoma" w:cs="Tahoma"/>
          <w:b/>
          <w:i/>
          <w:sz w:val="20"/>
          <w:szCs w:val="20"/>
        </w:rPr>
        <w:t xml:space="preserve"> – </w:t>
      </w:r>
      <w:r w:rsidR="00366544">
        <w:rPr>
          <w:rFonts w:ascii="Tahoma" w:hAnsi="Tahoma" w:cs="Tahoma"/>
          <w:b/>
          <w:sz w:val="20"/>
          <w:szCs w:val="20"/>
        </w:rPr>
        <w:t>DA.4240.3</w:t>
      </w:r>
      <w:r w:rsidR="00035F55">
        <w:rPr>
          <w:rFonts w:ascii="Tahoma" w:hAnsi="Tahoma" w:cs="Tahoma"/>
          <w:b/>
          <w:sz w:val="20"/>
          <w:szCs w:val="20"/>
        </w:rPr>
        <w:t>.2</w:t>
      </w:r>
      <w:r w:rsidR="00C011B8">
        <w:rPr>
          <w:rFonts w:ascii="Tahoma" w:hAnsi="Tahoma" w:cs="Tahoma"/>
          <w:b/>
          <w:sz w:val="20"/>
          <w:szCs w:val="20"/>
        </w:rPr>
        <w:t>.2025</w:t>
      </w:r>
    </w:p>
    <w:p w:rsidR="001B74B4" w:rsidRPr="00551BB0" w:rsidRDefault="001B74B4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i/>
          <w:color w:val="FF0000"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Koperta z dokumentacją ofertową może być dostarczona Udzielającemu zamówienie:</w:t>
      </w:r>
    </w:p>
    <w:p w:rsidR="008109A0" w:rsidRPr="00551BB0" w:rsidRDefault="008109A0" w:rsidP="00C469CB">
      <w:pPr>
        <w:pStyle w:val="Tekstpodstawowy2"/>
        <w:numPr>
          <w:ilvl w:val="0"/>
          <w:numId w:val="5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drogą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pocztową (np. list polecony, </w:t>
      </w:r>
      <w:proofErr w:type="spellStart"/>
      <w:r w:rsidRPr="00551BB0">
        <w:rPr>
          <w:rFonts w:ascii="Tahoma" w:hAnsi="Tahoma" w:cs="Tahoma"/>
          <w:sz w:val="20"/>
          <w:szCs w:val="20"/>
        </w:rPr>
        <w:t>pocztex</w:t>
      </w:r>
      <w:proofErr w:type="spellEnd"/>
      <w:r w:rsidRPr="00551BB0">
        <w:rPr>
          <w:rFonts w:ascii="Tahoma" w:hAnsi="Tahoma" w:cs="Tahoma"/>
          <w:sz w:val="20"/>
          <w:szCs w:val="20"/>
        </w:rPr>
        <w:t>),</w:t>
      </w:r>
    </w:p>
    <w:p w:rsidR="008109A0" w:rsidRPr="00C87462" w:rsidRDefault="008109A0" w:rsidP="00C469CB">
      <w:pPr>
        <w:pStyle w:val="WW-Domylnie"/>
        <w:numPr>
          <w:ilvl w:val="0"/>
          <w:numId w:val="5"/>
        </w:numPr>
        <w:suppressAutoHyphens w:val="0"/>
        <w:rPr>
          <w:rFonts w:ascii="Tahoma" w:hAnsi="Tahoma" w:cs="Tahoma"/>
          <w:sz w:val="20"/>
        </w:rPr>
      </w:pPr>
      <w:proofErr w:type="gramStart"/>
      <w:r w:rsidRPr="00C87462">
        <w:rPr>
          <w:rFonts w:ascii="Tahoma" w:hAnsi="Tahoma" w:cs="Tahoma"/>
          <w:sz w:val="20"/>
        </w:rPr>
        <w:t>doręczona</w:t>
      </w:r>
      <w:proofErr w:type="gramEnd"/>
      <w:r w:rsidRPr="00C87462">
        <w:rPr>
          <w:rFonts w:ascii="Tahoma" w:hAnsi="Tahoma" w:cs="Tahoma"/>
          <w:sz w:val="20"/>
        </w:rPr>
        <w:t xml:space="preserve"> na miejsce: – Dział Administracyjno-Techniczny zespół ds. Zamówień Publicznych, Szpital Specjalistyczny im. J. Śniadeckiego w Nowym Sączu, ul. Młyńska 10.</w:t>
      </w:r>
    </w:p>
    <w:p w:rsidR="00C87462" w:rsidRPr="00362E20" w:rsidRDefault="00C87462" w:rsidP="00C87462">
      <w:pPr>
        <w:pStyle w:val="WW-Domylnie"/>
        <w:suppressAutoHyphens w:val="0"/>
        <w:ind w:left="360"/>
        <w:rPr>
          <w:rFonts w:ascii="Tahoma" w:hAnsi="Tahoma" w:cs="Tahoma"/>
          <w:color w:val="FF0000"/>
          <w:sz w:val="20"/>
        </w:rPr>
      </w:pPr>
    </w:p>
    <w:p w:rsidR="00C87462" w:rsidRPr="00C011B8" w:rsidRDefault="00C87462" w:rsidP="0057431E">
      <w:pPr>
        <w:tabs>
          <w:tab w:val="left" w:pos="360"/>
        </w:tabs>
        <w:jc w:val="both"/>
        <w:rPr>
          <w:rFonts w:ascii="Tahoma" w:hAnsi="Tahoma" w:cs="Tahoma"/>
          <w:b/>
          <w:sz w:val="22"/>
          <w:szCs w:val="22"/>
        </w:rPr>
      </w:pPr>
      <w:r w:rsidRPr="00C011B8">
        <w:rPr>
          <w:rFonts w:ascii="Tahoma" w:hAnsi="Tahoma" w:cs="Tahoma"/>
          <w:b/>
          <w:sz w:val="22"/>
          <w:szCs w:val="22"/>
        </w:rPr>
        <w:t xml:space="preserve">Uwaga: </w:t>
      </w:r>
    </w:p>
    <w:p w:rsidR="0057431E" w:rsidRPr="00322A44" w:rsidRDefault="00C87462" w:rsidP="0057431E">
      <w:pPr>
        <w:tabs>
          <w:tab w:val="left" w:pos="360"/>
        </w:tabs>
        <w:jc w:val="both"/>
        <w:rPr>
          <w:rFonts w:ascii="Tahoma" w:hAnsi="Tahoma" w:cs="Tahoma"/>
          <w:b/>
          <w:iCs/>
          <w:sz w:val="20"/>
          <w:szCs w:val="20"/>
        </w:rPr>
      </w:pPr>
      <w:r w:rsidRPr="00322A44">
        <w:rPr>
          <w:rFonts w:ascii="Tahoma" w:hAnsi="Tahoma" w:cs="Tahoma"/>
          <w:b/>
          <w:sz w:val="20"/>
        </w:rPr>
        <w:t xml:space="preserve">Udzielający Zamówienie </w:t>
      </w:r>
      <w:r w:rsidRPr="00322A44">
        <w:rPr>
          <w:rFonts w:ascii="Tahoma" w:hAnsi="Tahoma" w:cs="Tahoma"/>
          <w:b/>
          <w:iCs/>
          <w:sz w:val="20"/>
          <w:szCs w:val="20"/>
        </w:rPr>
        <w:t xml:space="preserve">dopuszcza </w:t>
      </w:r>
      <w:r w:rsidR="0057431E" w:rsidRPr="00322A44">
        <w:rPr>
          <w:rFonts w:ascii="Tahoma" w:hAnsi="Tahoma" w:cs="Tahoma"/>
          <w:b/>
          <w:iCs/>
          <w:sz w:val="20"/>
          <w:szCs w:val="20"/>
        </w:rPr>
        <w:t>przesłanie oferty</w:t>
      </w:r>
      <w:r w:rsidR="00322A44" w:rsidRPr="00322A44">
        <w:rPr>
          <w:rFonts w:ascii="Tahoma" w:hAnsi="Tahoma" w:cs="Tahoma"/>
          <w:b/>
          <w:iCs/>
          <w:sz w:val="20"/>
          <w:szCs w:val="20"/>
        </w:rPr>
        <w:t xml:space="preserve"> i hasła</w:t>
      </w:r>
      <w:r w:rsidR="0057431E" w:rsidRPr="00322A44">
        <w:rPr>
          <w:rFonts w:ascii="Tahoma" w:hAnsi="Tahoma" w:cs="Tahoma"/>
          <w:b/>
          <w:iCs/>
          <w:sz w:val="20"/>
          <w:szCs w:val="20"/>
        </w:rPr>
        <w:t xml:space="preserve"> w formie elektronicznej na adres</w:t>
      </w:r>
      <w:r w:rsidRPr="00322A44">
        <w:rPr>
          <w:rFonts w:ascii="Tahoma" w:hAnsi="Tahoma" w:cs="Tahoma"/>
          <w:b/>
          <w:iCs/>
          <w:sz w:val="20"/>
          <w:szCs w:val="20"/>
        </w:rPr>
        <w:t xml:space="preserve"> mailowy </w:t>
      </w:r>
      <w:hyperlink r:id="rId9" w:history="1">
        <w:r w:rsidRPr="00322A44">
          <w:rPr>
            <w:rStyle w:val="Hipercze"/>
            <w:rFonts w:ascii="Tahoma" w:hAnsi="Tahoma" w:cs="Tahoma"/>
            <w:b/>
            <w:iCs/>
            <w:color w:val="auto"/>
            <w:sz w:val="20"/>
            <w:szCs w:val="20"/>
          </w:rPr>
          <w:t>r.jurczak@szpitalnowysacz.pl</w:t>
        </w:r>
      </w:hyperlink>
      <w:r w:rsidRPr="00322A44">
        <w:rPr>
          <w:rFonts w:ascii="Tahoma" w:hAnsi="Tahoma" w:cs="Tahoma"/>
          <w:b/>
          <w:iCs/>
          <w:sz w:val="20"/>
          <w:szCs w:val="20"/>
        </w:rPr>
        <w:t xml:space="preserve"> </w:t>
      </w:r>
      <w:r w:rsidR="0057431E" w:rsidRPr="00322A44">
        <w:rPr>
          <w:rFonts w:ascii="Tahoma" w:hAnsi="Tahoma" w:cs="Tahoma"/>
          <w:b/>
          <w:iCs/>
          <w:sz w:val="20"/>
          <w:szCs w:val="20"/>
        </w:rPr>
        <w:t>w postaci zaszyfrow</w:t>
      </w:r>
      <w:r w:rsidR="00322A44" w:rsidRPr="00322A44">
        <w:rPr>
          <w:rFonts w:ascii="Tahoma" w:hAnsi="Tahoma" w:cs="Tahoma"/>
          <w:b/>
          <w:iCs/>
          <w:sz w:val="20"/>
          <w:szCs w:val="20"/>
        </w:rPr>
        <w:t>anego pliku. Hasło zostanie przesłane</w:t>
      </w:r>
      <w:r w:rsidRPr="00322A44">
        <w:rPr>
          <w:rFonts w:ascii="Tahoma" w:hAnsi="Tahoma" w:cs="Tahoma"/>
          <w:b/>
          <w:iCs/>
          <w:sz w:val="20"/>
          <w:szCs w:val="20"/>
        </w:rPr>
        <w:t xml:space="preserve"> nie wcześniej niż po terminie otwarcia ofert.</w:t>
      </w:r>
    </w:p>
    <w:p w:rsidR="00C87462" w:rsidRDefault="00C87462" w:rsidP="00C87462">
      <w:pPr>
        <w:tabs>
          <w:tab w:val="left" w:pos="360"/>
        </w:tabs>
        <w:jc w:val="both"/>
        <w:rPr>
          <w:rFonts w:ascii="Tahoma" w:hAnsi="Tahoma" w:cs="Tahoma"/>
          <w:b/>
          <w:iCs/>
          <w:sz w:val="20"/>
          <w:szCs w:val="20"/>
        </w:rPr>
      </w:pPr>
    </w:p>
    <w:p w:rsidR="00B66F82" w:rsidRPr="00362E20" w:rsidRDefault="00B66F82" w:rsidP="001B74B4">
      <w:pPr>
        <w:pStyle w:val="WW-Domylnie"/>
        <w:suppressAutoHyphens w:val="0"/>
        <w:ind w:left="360"/>
        <w:rPr>
          <w:rFonts w:ascii="Tahoma" w:hAnsi="Tahoma" w:cs="Tahoma"/>
          <w:color w:val="FF0000"/>
          <w:sz w:val="20"/>
        </w:rPr>
      </w:pPr>
    </w:p>
    <w:p w:rsidR="008109A0" w:rsidRPr="00F75C67" w:rsidRDefault="008109A0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75C67">
        <w:rPr>
          <w:rFonts w:ascii="Tahoma" w:hAnsi="Tahoma" w:cs="Tahoma"/>
          <w:b/>
          <w:sz w:val="20"/>
          <w:szCs w:val="20"/>
        </w:rPr>
        <w:t>Termin składania ofert:</w:t>
      </w:r>
    </w:p>
    <w:p w:rsidR="008109A0" w:rsidRPr="00366544" w:rsidRDefault="008109A0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66544">
        <w:rPr>
          <w:rFonts w:ascii="Tahoma" w:hAnsi="Tahoma" w:cs="Tahoma"/>
          <w:b/>
          <w:sz w:val="20"/>
          <w:szCs w:val="20"/>
        </w:rPr>
        <w:t>Termin</w:t>
      </w:r>
      <w:r w:rsidR="0006756D" w:rsidRPr="00366544">
        <w:rPr>
          <w:rFonts w:ascii="Tahoma" w:hAnsi="Tahoma" w:cs="Tahoma"/>
          <w:b/>
          <w:sz w:val="20"/>
          <w:szCs w:val="20"/>
        </w:rPr>
        <w:t xml:space="preserve"> </w:t>
      </w:r>
      <w:r w:rsidR="00681D98" w:rsidRPr="00366544">
        <w:rPr>
          <w:rFonts w:ascii="Tahoma" w:hAnsi="Tahoma" w:cs="Tahoma"/>
          <w:b/>
          <w:sz w:val="20"/>
          <w:szCs w:val="20"/>
        </w:rPr>
        <w:t xml:space="preserve">składania ofert upływa w dniu </w:t>
      </w:r>
      <w:r w:rsidR="00366544" w:rsidRPr="00366544">
        <w:rPr>
          <w:rFonts w:ascii="Tahoma" w:hAnsi="Tahoma" w:cs="Tahoma"/>
          <w:b/>
          <w:sz w:val="20"/>
          <w:szCs w:val="20"/>
        </w:rPr>
        <w:t>26 września</w:t>
      </w:r>
      <w:r w:rsidR="00C011B8" w:rsidRPr="00366544">
        <w:rPr>
          <w:rFonts w:ascii="Tahoma" w:hAnsi="Tahoma" w:cs="Tahoma"/>
          <w:b/>
          <w:sz w:val="20"/>
          <w:szCs w:val="20"/>
        </w:rPr>
        <w:t xml:space="preserve"> 2025</w:t>
      </w:r>
      <w:r w:rsidRPr="00366544">
        <w:rPr>
          <w:rFonts w:ascii="Tahoma" w:hAnsi="Tahoma" w:cs="Tahoma"/>
          <w:b/>
          <w:sz w:val="20"/>
          <w:szCs w:val="20"/>
        </w:rPr>
        <w:t xml:space="preserve"> r. o godz. 11.00.</w:t>
      </w:r>
    </w:p>
    <w:p w:rsidR="008109A0" w:rsidRPr="00366544" w:rsidRDefault="008109A0" w:rsidP="001B74B4">
      <w:pPr>
        <w:pStyle w:val="Tekstpodstawowy2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366544">
        <w:rPr>
          <w:rFonts w:ascii="Tahoma" w:hAnsi="Tahoma" w:cs="Tahoma"/>
          <w:sz w:val="20"/>
          <w:szCs w:val="20"/>
        </w:rPr>
        <w:t>OFERTY, KTÓRE WPŁYNĄ PO TYM TERMINIE, NIE BĘDĄ ROZPATRYWANE</w:t>
      </w:r>
    </w:p>
    <w:p w:rsidR="00DD7C8A" w:rsidRPr="00366544" w:rsidRDefault="008109A0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66544">
        <w:rPr>
          <w:rFonts w:ascii="Tahoma" w:hAnsi="Tahoma" w:cs="Tahoma"/>
          <w:b/>
          <w:sz w:val="20"/>
          <w:szCs w:val="20"/>
        </w:rPr>
        <w:t>Miejsce i termin otwarcia ofert:</w:t>
      </w:r>
    </w:p>
    <w:p w:rsidR="008109A0" w:rsidRPr="00F75C67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366544">
        <w:rPr>
          <w:rFonts w:ascii="Tahoma" w:hAnsi="Tahoma" w:cs="Tahoma"/>
          <w:sz w:val="20"/>
          <w:szCs w:val="20"/>
        </w:rPr>
        <w:tab/>
      </w:r>
      <w:r w:rsidRPr="00366544">
        <w:rPr>
          <w:rFonts w:ascii="Tahoma" w:hAnsi="Tahoma" w:cs="Tahoma"/>
          <w:b/>
          <w:sz w:val="20"/>
          <w:szCs w:val="20"/>
        </w:rPr>
        <w:t>Publiczne otwarcie ofert nastą</w:t>
      </w:r>
      <w:r w:rsidR="008F5DD6" w:rsidRPr="00366544">
        <w:rPr>
          <w:rFonts w:ascii="Tahoma" w:hAnsi="Tahoma" w:cs="Tahoma"/>
          <w:b/>
          <w:sz w:val="20"/>
          <w:szCs w:val="20"/>
        </w:rPr>
        <w:t xml:space="preserve">pi w dniu </w:t>
      </w:r>
      <w:r w:rsidR="00366544" w:rsidRPr="00366544">
        <w:rPr>
          <w:rFonts w:ascii="Tahoma" w:hAnsi="Tahoma" w:cs="Tahoma"/>
          <w:b/>
          <w:sz w:val="20"/>
          <w:szCs w:val="20"/>
        </w:rPr>
        <w:t>26 września</w:t>
      </w:r>
      <w:r w:rsidR="00C011B8" w:rsidRPr="00366544">
        <w:rPr>
          <w:rFonts w:ascii="Tahoma" w:hAnsi="Tahoma" w:cs="Tahoma"/>
          <w:b/>
          <w:sz w:val="20"/>
          <w:szCs w:val="20"/>
        </w:rPr>
        <w:t xml:space="preserve"> 2025</w:t>
      </w:r>
      <w:r w:rsidRPr="00366544">
        <w:rPr>
          <w:rFonts w:ascii="Tahoma" w:hAnsi="Tahoma" w:cs="Tahoma"/>
          <w:b/>
          <w:sz w:val="20"/>
          <w:szCs w:val="20"/>
        </w:rPr>
        <w:t xml:space="preserve"> r. o godz. 1</w:t>
      </w:r>
      <w:r w:rsidR="008F5DD6" w:rsidRPr="00366544">
        <w:rPr>
          <w:rFonts w:ascii="Tahoma" w:hAnsi="Tahoma" w:cs="Tahoma"/>
          <w:b/>
          <w:sz w:val="20"/>
          <w:szCs w:val="20"/>
        </w:rPr>
        <w:t>2</w:t>
      </w:r>
      <w:r w:rsidRPr="00366544">
        <w:rPr>
          <w:rFonts w:ascii="Tahoma" w:hAnsi="Tahoma" w:cs="Tahoma"/>
          <w:b/>
          <w:sz w:val="20"/>
          <w:szCs w:val="20"/>
        </w:rPr>
        <w:t>.00 w Dziale Administracyjno-Technicznym - zespół ds. Zamówień Publicznych</w:t>
      </w:r>
      <w:r w:rsidRPr="00F75C67">
        <w:rPr>
          <w:rFonts w:ascii="Tahoma" w:hAnsi="Tahoma" w:cs="Tahoma"/>
          <w:b/>
          <w:sz w:val="20"/>
          <w:szCs w:val="20"/>
        </w:rPr>
        <w:t xml:space="preserve"> Szpitala Specjalistycznego im. J. Śniadeckiego przy ul. Młyńskiej 10 w Nowym Sączu.</w:t>
      </w:r>
      <w:r w:rsidRPr="00F75C67">
        <w:rPr>
          <w:rFonts w:ascii="Tahoma" w:hAnsi="Tahoma" w:cs="Tahoma"/>
          <w:b/>
          <w:sz w:val="20"/>
          <w:szCs w:val="20"/>
        </w:rPr>
        <w:tab/>
      </w:r>
    </w:p>
    <w:p w:rsidR="00C87462" w:rsidRPr="008422E5" w:rsidRDefault="008109A0" w:rsidP="008422E5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75C67">
        <w:rPr>
          <w:rFonts w:ascii="Tahoma" w:hAnsi="Tahoma" w:cs="Tahoma"/>
          <w:b/>
          <w:sz w:val="20"/>
          <w:szCs w:val="20"/>
        </w:rPr>
        <w:tab/>
      </w:r>
      <w:r w:rsidRPr="00F75C67">
        <w:rPr>
          <w:rFonts w:ascii="Tahoma" w:hAnsi="Tahoma" w:cs="Tahoma"/>
          <w:sz w:val="20"/>
          <w:szCs w:val="20"/>
        </w:rPr>
        <w:t>Otwarcia i oceny ofert dokona Komisja powołana Decyzją Dyrektora</w:t>
      </w:r>
      <w:r w:rsidRPr="00551BB0">
        <w:rPr>
          <w:rFonts w:ascii="Tahoma" w:hAnsi="Tahoma" w:cs="Tahoma"/>
          <w:sz w:val="20"/>
          <w:szCs w:val="20"/>
        </w:rPr>
        <w:t xml:space="preserve"> Szpitala Specjalistycznego. W części jawnej otwarcia ofert mogą ucz</w:t>
      </w:r>
      <w:r w:rsidR="00F93EFA" w:rsidRPr="00551BB0">
        <w:rPr>
          <w:rFonts w:ascii="Tahoma" w:hAnsi="Tahoma" w:cs="Tahoma"/>
          <w:sz w:val="20"/>
          <w:szCs w:val="20"/>
        </w:rPr>
        <w:t>estniczyć zaint</w:t>
      </w:r>
      <w:r w:rsidR="00681D98" w:rsidRPr="00551BB0">
        <w:rPr>
          <w:rFonts w:ascii="Tahoma" w:hAnsi="Tahoma" w:cs="Tahoma"/>
          <w:sz w:val="20"/>
          <w:szCs w:val="20"/>
        </w:rPr>
        <w:t>eresowani Oferenci</w:t>
      </w:r>
      <w:r w:rsidR="00F93EFA" w:rsidRPr="00551BB0">
        <w:rPr>
          <w:rFonts w:ascii="Tahoma" w:hAnsi="Tahoma" w:cs="Tahoma"/>
          <w:sz w:val="20"/>
          <w:szCs w:val="20"/>
        </w:rPr>
        <w:t xml:space="preserve"> </w:t>
      </w:r>
      <w:r w:rsidR="00681D98" w:rsidRPr="00551BB0">
        <w:rPr>
          <w:rFonts w:ascii="Tahoma" w:hAnsi="Tahoma" w:cs="Tahoma"/>
          <w:sz w:val="20"/>
          <w:szCs w:val="20"/>
        </w:rPr>
        <w:t>i/</w:t>
      </w:r>
      <w:r w:rsidRPr="00551BB0">
        <w:rPr>
          <w:rFonts w:ascii="Tahoma" w:hAnsi="Tahoma" w:cs="Tahoma"/>
          <w:sz w:val="20"/>
          <w:szCs w:val="20"/>
        </w:rPr>
        <w:t>lub ich pełnomocnicy.</w:t>
      </w:r>
    </w:p>
    <w:p w:rsidR="00C469CB" w:rsidRPr="00551BB0" w:rsidRDefault="00C469CB" w:rsidP="001B74B4">
      <w:pPr>
        <w:tabs>
          <w:tab w:val="left" w:pos="720"/>
        </w:tabs>
        <w:ind w:left="720" w:hanging="720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567F57">
      <w:pPr>
        <w:numPr>
          <w:ilvl w:val="0"/>
          <w:numId w:val="18"/>
        </w:numPr>
        <w:tabs>
          <w:tab w:val="left" w:pos="400"/>
        </w:tabs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Tryb i zakres prac komisji konkursowej</w:t>
      </w:r>
    </w:p>
    <w:p w:rsidR="008109A0" w:rsidRPr="00551BB0" w:rsidRDefault="008109A0" w:rsidP="001B74B4">
      <w:pPr>
        <w:tabs>
          <w:tab w:val="left" w:pos="400"/>
        </w:tabs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567F57">
      <w:pPr>
        <w:numPr>
          <w:ilvl w:val="0"/>
          <w:numId w:val="14"/>
        </w:numPr>
        <w:tabs>
          <w:tab w:val="num" w:pos="240"/>
        </w:tabs>
        <w:ind w:left="240" w:hanging="24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Konkurs przeprowadza Komisja powołana Zarządzeniem Dyrektora.</w:t>
      </w:r>
    </w:p>
    <w:p w:rsidR="008109A0" w:rsidRPr="00551BB0" w:rsidRDefault="008109A0" w:rsidP="00567F57">
      <w:pPr>
        <w:numPr>
          <w:ilvl w:val="0"/>
          <w:numId w:val="14"/>
        </w:numPr>
        <w:tabs>
          <w:tab w:val="num" w:pos="240"/>
        </w:tabs>
        <w:ind w:left="240" w:hanging="24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Prace Komisji odbywają się w części jawnej i w części zamkniętej.</w:t>
      </w:r>
    </w:p>
    <w:p w:rsidR="008109A0" w:rsidRPr="00551BB0" w:rsidRDefault="008109A0" w:rsidP="00567F57">
      <w:pPr>
        <w:numPr>
          <w:ilvl w:val="0"/>
          <w:numId w:val="14"/>
        </w:numPr>
        <w:tabs>
          <w:tab w:val="num" w:pos="240"/>
        </w:tabs>
        <w:ind w:left="240" w:hanging="24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Komisja konkursowa mając na celu rozstrzygnięcie konkursu ofert, dokonuje następujących czynności w części jawnej:</w:t>
      </w:r>
    </w:p>
    <w:p w:rsidR="008109A0" w:rsidRPr="00551BB0" w:rsidRDefault="00DD7C8A" w:rsidP="00567F57">
      <w:pPr>
        <w:numPr>
          <w:ilvl w:val="1"/>
          <w:numId w:val="14"/>
        </w:numPr>
        <w:tabs>
          <w:tab w:val="left" w:pos="72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s</w:t>
      </w:r>
      <w:r w:rsidR="008109A0" w:rsidRPr="00551BB0">
        <w:rPr>
          <w:rFonts w:ascii="Tahoma" w:hAnsi="Tahoma" w:cs="Tahoma"/>
          <w:sz w:val="20"/>
          <w:szCs w:val="20"/>
        </w:rPr>
        <w:t>twierdza</w:t>
      </w:r>
      <w:proofErr w:type="gramEnd"/>
      <w:r w:rsidR="008109A0" w:rsidRPr="00551BB0">
        <w:rPr>
          <w:rFonts w:ascii="Tahoma" w:hAnsi="Tahoma" w:cs="Tahoma"/>
          <w:sz w:val="20"/>
          <w:szCs w:val="20"/>
        </w:rPr>
        <w:t xml:space="preserve"> prawidłowość ogłoszenia konkursu oraz liczbę otrzymanych ofert.</w:t>
      </w:r>
    </w:p>
    <w:p w:rsidR="008109A0" w:rsidRPr="00551BB0" w:rsidRDefault="00DD7C8A" w:rsidP="00567F57">
      <w:pPr>
        <w:numPr>
          <w:ilvl w:val="1"/>
          <w:numId w:val="14"/>
        </w:numPr>
        <w:tabs>
          <w:tab w:val="left" w:pos="72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o</w:t>
      </w:r>
      <w:r w:rsidR="00362E20">
        <w:rPr>
          <w:rFonts w:ascii="Tahoma" w:hAnsi="Tahoma" w:cs="Tahoma"/>
          <w:sz w:val="20"/>
          <w:szCs w:val="20"/>
        </w:rPr>
        <w:t>twiera</w:t>
      </w:r>
      <w:proofErr w:type="gramEnd"/>
      <w:r w:rsidR="00362E20">
        <w:rPr>
          <w:rFonts w:ascii="Tahoma" w:hAnsi="Tahoma" w:cs="Tahoma"/>
          <w:sz w:val="20"/>
          <w:szCs w:val="20"/>
        </w:rPr>
        <w:t xml:space="preserve"> oferty</w:t>
      </w:r>
      <w:r w:rsidR="008109A0" w:rsidRPr="00551BB0">
        <w:rPr>
          <w:rFonts w:ascii="Tahoma" w:hAnsi="Tahoma" w:cs="Tahoma"/>
          <w:sz w:val="20"/>
          <w:szCs w:val="20"/>
        </w:rPr>
        <w:t>.</w:t>
      </w:r>
    </w:p>
    <w:p w:rsidR="008109A0" w:rsidRPr="00551BB0" w:rsidRDefault="00DD7C8A" w:rsidP="00567F57">
      <w:pPr>
        <w:numPr>
          <w:ilvl w:val="1"/>
          <w:numId w:val="14"/>
        </w:numPr>
        <w:tabs>
          <w:tab w:val="left" w:pos="72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p</w:t>
      </w:r>
      <w:r w:rsidR="008109A0" w:rsidRPr="00551BB0">
        <w:rPr>
          <w:rFonts w:ascii="Tahoma" w:hAnsi="Tahoma" w:cs="Tahoma"/>
          <w:sz w:val="20"/>
          <w:szCs w:val="20"/>
        </w:rPr>
        <w:t>odaje</w:t>
      </w:r>
      <w:proofErr w:type="gramEnd"/>
      <w:r w:rsidR="008109A0" w:rsidRPr="00551BB0">
        <w:rPr>
          <w:rFonts w:ascii="Tahoma" w:hAnsi="Tahoma" w:cs="Tahoma"/>
          <w:sz w:val="20"/>
          <w:szCs w:val="20"/>
        </w:rPr>
        <w:t xml:space="preserve"> informacje dotyczące ceny oferty.</w:t>
      </w:r>
    </w:p>
    <w:p w:rsidR="008109A0" w:rsidRPr="00551BB0" w:rsidRDefault="008109A0" w:rsidP="001B74B4">
      <w:pPr>
        <w:tabs>
          <w:tab w:val="left" w:pos="0"/>
        </w:tabs>
        <w:ind w:left="360" w:hanging="36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4. Komisja konkursowa w części zamkniętej posiedzenia bez udziału Oferentów dokonuje następujących czynności:</w:t>
      </w:r>
    </w:p>
    <w:p w:rsidR="008109A0" w:rsidRPr="00551BB0" w:rsidRDefault="008109A0" w:rsidP="00567F57">
      <w:pPr>
        <w:numPr>
          <w:ilvl w:val="0"/>
          <w:numId w:val="13"/>
        </w:numPr>
        <w:tabs>
          <w:tab w:val="left" w:pos="0"/>
          <w:tab w:val="num" w:pos="72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Ustala, które z ofert spełniają warunki określone w SWKO.</w:t>
      </w:r>
    </w:p>
    <w:p w:rsidR="008109A0" w:rsidRPr="00551BB0" w:rsidRDefault="008109A0" w:rsidP="00567F57">
      <w:pPr>
        <w:numPr>
          <w:ilvl w:val="0"/>
          <w:numId w:val="13"/>
        </w:numPr>
        <w:tabs>
          <w:tab w:val="left" w:pos="0"/>
          <w:tab w:val="num" w:pos="72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Odrzuca oferty </w:t>
      </w:r>
      <w:r w:rsidR="005D2766" w:rsidRPr="00551BB0">
        <w:rPr>
          <w:rFonts w:ascii="Tahoma" w:hAnsi="Tahoma" w:cs="Tahoma"/>
          <w:sz w:val="20"/>
          <w:szCs w:val="20"/>
        </w:rPr>
        <w:t>nieodpowiadające</w:t>
      </w:r>
      <w:r w:rsidRPr="00551BB0">
        <w:rPr>
          <w:rFonts w:ascii="Tahoma" w:hAnsi="Tahoma" w:cs="Tahoma"/>
          <w:sz w:val="20"/>
          <w:szCs w:val="20"/>
        </w:rPr>
        <w:t xml:space="preserve"> warunkom określonym w SWKO lub:</w:t>
      </w:r>
    </w:p>
    <w:p w:rsidR="008109A0" w:rsidRPr="00551BB0" w:rsidRDefault="008109A0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złożoną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po terminie,</w:t>
      </w:r>
    </w:p>
    <w:p w:rsidR="008109A0" w:rsidRPr="00551BB0" w:rsidRDefault="008109A0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zawierającą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nieprawdziwe informacje,</w:t>
      </w:r>
    </w:p>
    <w:p w:rsidR="008109A0" w:rsidRPr="00551BB0" w:rsidRDefault="008109A0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jeżeli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oferent nie określił </w:t>
      </w:r>
      <w:r w:rsidR="00D0683F" w:rsidRPr="00551BB0">
        <w:rPr>
          <w:rFonts w:ascii="Tahoma" w:hAnsi="Tahoma" w:cs="Tahoma"/>
          <w:sz w:val="20"/>
          <w:szCs w:val="20"/>
        </w:rPr>
        <w:t xml:space="preserve">przedmiotu oferty lub nie podał proponowanej liczby lub ceny </w:t>
      </w:r>
      <w:r w:rsidRPr="00551BB0">
        <w:rPr>
          <w:rFonts w:ascii="Tahoma" w:hAnsi="Tahoma" w:cs="Tahoma"/>
          <w:sz w:val="20"/>
          <w:szCs w:val="20"/>
        </w:rPr>
        <w:t xml:space="preserve">świadczeń </w:t>
      </w:r>
      <w:r w:rsidR="00D0683F" w:rsidRPr="00551BB0">
        <w:rPr>
          <w:rFonts w:ascii="Tahoma" w:hAnsi="Tahoma" w:cs="Tahoma"/>
          <w:sz w:val="20"/>
          <w:szCs w:val="20"/>
        </w:rPr>
        <w:t>opieki zdrowotnych,</w:t>
      </w:r>
    </w:p>
    <w:p w:rsidR="00D0683F" w:rsidRPr="00551BB0" w:rsidRDefault="00D0683F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jeżeli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zawiera rżąco niska cenę w stosunku do przedmiotu zamówienia,</w:t>
      </w:r>
    </w:p>
    <w:p w:rsidR="00D0683F" w:rsidRPr="00551BB0" w:rsidRDefault="00D0683F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jeżeli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jest nieważna na podstawie odrębnych przepisów,</w:t>
      </w:r>
    </w:p>
    <w:p w:rsidR="00D0683F" w:rsidRPr="00551BB0" w:rsidRDefault="00D0683F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jeżeli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oferent złożył ofertę alternatywną,</w:t>
      </w:r>
    </w:p>
    <w:p w:rsidR="008109A0" w:rsidRPr="00551BB0" w:rsidRDefault="008109A0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lastRenderedPageBreak/>
        <w:t>jeżeli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Oferent lub oferta nie spełniają wymaganych warunków określonych w przepisach prawa oraz </w:t>
      </w:r>
      <w:r w:rsidR="00D0683F" w:rsidRPr="00551BB0">
        <w:rPr>
          <w:rFonts w:ascii="Tahoma" w:hAnsi="Tahoma" w:cs="Tahoma"/>
          <w:sz w:val="20"/>
          <w:szCs w:val="20"/>
        </w:rPr>
        <w:t>w szczegółowych warunkach umów o udzielenie świadczeń opieki zdrowotnej, o których mowa w art. 146 ust.1 pkt</w:t>
      </w:r>
      <w:r w:rsidR="001955D7" w:rsidRPr="00551BB0">
        <w:rPr>
          <w:rFonts w:ascii="Tahoma" w:hAnsi="Tahoma" w:cs="Tahoma"/>
          <w:sz w:val="20"/>
          <w:szCs w:val="20"/>
        </w:rPr>
        <w:t>.</w:t>
      </w:r>
      <w:r w:rsidR="00D0683F" w:rsidRPr="00551BB0">
        <w:rPr>
          <w:rFonts w:ascii="Tahoma" w:hAnsi="Tahoma" w:cs="Tahoma"/>
          <w:sz w:val="20"/>
          <w:szCs w:val="20"/>
        </w:rPr>
        <w:t xml:space="preserve"> 2 „ustawy”,</w:t>
      </w:r>
    </w:p>
    <w:p w:rsidR="008109A0" w:rsidRPr="00551BB0" w:rsidRDefault="00D0683F" w:rsidP="00567F57">
      <w:pPr>
        <w:numPr>
          <w:ilvl w:val="0"/>
          <w:numId w:val="15"/>
        </w:numPr>
        <w:tabs>
          <w:tab w:val="left" w:pos="0"/>
          <w:tab w:val="num" w:pos="1200"/>
        </w:tabs>
        <w:ind w:left="1068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złożoną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przez Oferenta</w:t>
      </w:r>
      <w:r w:rsidR="008109A0" w:rsidRPr="00551BB0">
        <w:rPr>
          <w:rFonts w:ascii="Tahoma" w:hAnsi="Tahoma" w:cs="Tahoma"/>
          <w:sz w:val="20"/>
          <w:szCs w:val="20"/>
        </w:rPr>
        <w:t xml:space="preserve">, </w:t>
      </w:r>
      <w:r w:rsidRPr="00551BB0">
        <w:rPr>
          <w:rFonts w:ascii="Tahoma" w:hAnsi="Tahoma" w:cs="Tahoma"/>
          <w:sz w:val="20"/>
          <w:szCs w:val="20"/>
        </w:rPr>
        <w:t xml:space="preserve">z którym w okresie 5 lat poprzedzających ogłoszenie postępowania, została rozwiązana przez </w:t>
      </w:r>
      <w:r w:rsidR="008109A0" w:rsidRPr="00551BB0">
        <w:rPr>
          <w:rFonts w:ascii="Tahoma" w:hAnsi="Tahoma" w:cs="Tahoma"/>
          <w:sz w:val="20"/>
          <w:szCs w:val="20"/>
        </w:rPr>
        <w:t xml:space="preserve">Oddział Wojewódzki Funduszu Zdrowia umowa o udzielanie świadczeń opieki zdrowotnej w zakresie </w:t>
      </w:r>
      <w:r w:rsidRPr="00551BB0">
        <w:rPr>
          <w:rFonts w:ascii="Tahoma" w:hAnsi="Tahoma" w:cs="Tahoma"/>
          <w:sz w:val="20"/>
          <w:szCs w:val="20"/>
        </w:rPr>
        <w:t>lub rodzaju odpowiadającym przedmiotowi ogłoszenia, bez zachowania okresu wypowiedzenia z przyczyn leżących po stronie świadczeniodawcy.</w:t>
      </w:r>
    </w:p>
    <w:p w:rsidR="008109A0" w:rsidRPr="00551BB0" w:rsidRDefault="008109A0" w:rsidP="001B74B4">
      <w:pPr>
        <w:tabs>
          <w:tab w:val="left" w:pos="0"/>
        </w:tabs>
        <w:ind w:left="426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W </w:t>
      </w:r>
      <w:proofErr w:type="gramStart"/>
      <w:r w:rsidRPr="00551BB0">
        <w:rPr>
          <w:rFonts w:ascii="Tahoma" w:hAnsi="Tahoma" w:cs="Tahoma"/>
          <w:sz w:val="20"/>
          <w:szCs w:val="20"/>
        </w:rPr>
        <w:t>przypadku gdy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b</w:t>
      </w:r>
      <w:r w:rsidR="00251860" w:rsidRPr="00551BB0">
        <w:rPr>
          <w:rFonts w:ascii="Tahoma" w:hAnsi="Tahoma" w:cs="Tahoma"/>
          <w:sz w:val="20"/>
          <w:szCs w:val="20"/>
        </w:rPr>
        <w:t>raki, o których mowa w punkcie 4</w:t>
      </w:r>
      <w:r w:rsidRPr="00551BB0">
        <w:rPr>
          <w:rFonts w:ascii="Tahoma" w:hAnsi="Tahoma" w:cs="Tahoma"/>
          <w:sz w:val="20"/>
          <w:szCs w:val="20"/>
        </w:rPr>
        <w:t xml:space="preserve"> dotyczą tylko części oferty, ofertę można odrzucić w części dotkniętej brakiem.</w:t>
      </w:r>
    </w:p>
    <w:p w:rsidR="008109A0" w:rsidRPr="00551BB0" w:rsidRDefault="008109A0" w:rsidP="00567F57">
      <w:pPr>
        <w:pStyle w:val="Akapitzlist"/>
        <w:numPr>
          <w:ilvl w:val="0"/>
          <w:numId w:val="13"/>
        </w:numPr>
        <w:tabs>
          <w:tab w:val="clear" w:pos="1500"/>
          <w:tab w:val="left" w:pos="0"/>
        </w:tabs>
        <w:spacing w:after="0" w:line="240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W </w:t>
      </w:r>
      <w:proofErr w:type="gramStart"/>
      <w:r w:rsidRPr="00551BB0">
        <w:rPr>
          <w:rFonts w:ascii="Tahoma" w:hAnsi="Tahoma" w:cs="Tahoma"/>
          <w:sz w:val="20"/>
          <w:szCs w:val="20"/>
        </w:rPr>
        <w:t>przypadku gdy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Oferent nie przedstawił wszystkich wymaganych dokumentów lub gdy oferta zawiera braki formalne, Komisja wzywa Oferenta do usunięcia tych braków w wyznaczonym terminie pod rygorem odrzucenia ofert.</w:t>
      </w:r>
    </w:p>
    <w:p w:rsidR="008109A0" w:rsidRPr="00551BB0" w:rsidRDefault="008109A0" w:rsidP="00567F57">
      <w:pPr>
        <w:numPr>
          <w:ilvl w:val="0"/>
          <w:numId w:val="13"/>
        </w:numPr>
        <w:tabs>
          <w:tab w:val="left" w:pos="0"/>
          <w:tab w:val="num" w:pos="72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Wybiera najkorzystniejszą ofertę albo nie przyjmuje żadnej.</w:t>
      </w:r>
    </w:p>
    <w:p w:rsidR="008109A0" w:rsidRPr="00551BB0" w:rsidRDefault="008109A0" w:rsidP="001B74B4">
      <w:pPr>
        <w:pStyle w:val="WW-Tekstpodstawowy2"/>
        <w:rPr>
          <w:rStyle w:val="TekstpodstawowyZnak"/>
          <w:rFonts w:ascii="Tahoma" w:hAnsi="Tahoma" w:cs="Tahoma"/>
          <w:sz w:val="20"/>
        </w:rPr>
      </w:pPr>
      <w:r w:rsidRPr="00551BB0">
        <w:rPr>
          <w:rStyle w:val="TekstpodstawowyZnak"/>
          <w:rFonts w:ascii="Tahoma" w:hAnsi="Tahoma" w:cs="Tahoma"/>
          <w:sz w:val="20"/>
        </w:rPr>
        <w:t>5.Z przebiegu konkursu Komisja konkursowa sporządza protokół.</w:t>
      </w:r>
    </w:p>
    <w:p w:rsidR="008109A0" w:rsidRPr="00551BB0" w:rsidRDefault="008109A0" w:rsidP="001B74B4">
      <w:pPr>
        <w:pStyle w:val="WW-Tekstpodstawowy2"/>
        <w:ind w:left="200" w:hanging="200"/>
        <w:rPr>
          <w:rStyle w:val="TekstpodstawowyZnak"/>
          <w:rFonts w:ascii="Tahoma" w:hAnsi="Tahoma" w:cs="Tahoma"/>
          <w:sz w:val="20"/>
        </w:rPr>
      </w:pPr>
      <w:r w:rsidRPr="00551BB0">
        <w:rPr>
          <w:rStyle w:val="TekstpodstawowyZnak"/>
          <w:rFonts w:ascii="Tahoma" w:hAnsi="Tahoma" w:cs="Tahoma"/>
          <w:sz w:val="20"/>
        </w:rPr>
        <w:t>6.Jeżeli nie nastąpiło unieważnienie postępowania konkursowego, Komisja ogłasza o rozstrzygnięciu konkursu.</w:t>
      </w:r>
    </w:p>
    <w:p w:rsidR="008109A0" w:rsidRPr="00551BB0" w:rsidRDefault="008109A0" w:rsidP="001B74B4">
      <w:pPr>
        <w:pStyle w:val="WW-Tekstpodstawowy2"/>
        <w:rPr>
          <w:rStyle w:val="TekstpodstawowyZnak"/>
          <w:rFonts w:ascii="Tahoma" w:hAnsi="Tahoma" w:cs="Tahoma"/>
          <w:sz w:val="20"/>
        </w:rPr>
      </w:pPr>
      <w:r w:rsidRPr="00551BB0">
        <w:rPr>
          <w:rStyle w:val="TekstpodstawowyZnak"/>
          <w:rFonts w:ascii="Tahoma" w:hAnsi="Tahoma" w:cs="Tahoma"/>
          <w:sz w:val="20"/>
        </w:rPr>
        <w:t xml:space="preserve">7.Konkurs ofert zostanie rozstrzygnięty w ciągu 14 dni od daty otwarcia ofert. </w:t>
      </w:r>
    </w:p>
    <w:p w:rsidR="008109A0" w:rsidRPr="00551BB0" w:rsidRDefault="008109A0" w:rsidP="001B74B4">
      <w:pPr>
        <w:pStyle w:val="WW-Tekstpodstawowy2"/>
        <w:ind w:left="200" w:hanging="200"/>
        <w:rPr>
          <w:rStyle w:val="TekstpodstawowyZnak"/>
          <w:rFonts w:ascii="Tahoma" w:hAnsi="Tahoma" w:cs="Tahoma"/>
          <w:sz w:val="20"/>
        </w:rPr>
      </w:pPr>
      <w:r w:rsidRPr="00551BB0">
        <w:rPr>
          <w:rStyle w:val="TekstpodstawowyZnak"/>
          <w:rFonts w:ascii="Tahoma" w:hAnsi="Tahoma" w:cs="Tahoma"/>
          <w:sz w:val="20"/>
        </w:rPr>
        <w:t>8.Ogłoszenie o rozstrzygnięciu konkursu zostanie przesłane do Oferentów drogą pocztową i elektroniczną oraz umieszczone na stronie internetowej i tablicy informacyjnej Udzielającego zamówienia.</w:t>
      </w:r>
    </w:p>
    <w:p w:rsidR="008109A0" w:rsidRPr="00551BB0" w:rsidRDefault="008109A0" w:rsidP="001B74B4">
      <w:pPr>
        <w:pStyle w:val="WW-Tekstpodstawowy2"/>
        <w:ind w:left="200" w:hanging="200"/>
        <w:rPr>
          <w:rFonts w:ascii="Tahoma" w:hAnsi="Tahoma" w:cs="Tahoma"/>
          <w:sz w:val="20"/>
        </w:rPr>
      </w:pPr>
      <w:r w:rsidRPr="00551BB0">
        <w:rPr>
          <w:rStyle w:val="TekstpodstawowyZnak"/>
          <w:rFonts w:ascii="Tahoma" w:hAnsi="Tahoma" w:cs="Tahoma"/>
          <w:sz w:val="20"/>
        </w:rPr>
        <w:t>9.Z chwilą ogłoszenia o rozstrzygnięciu postępowania konkursowego następuje jego zakończenie i Komisja ulega rozwiązaniu.</w:t>
      </w:r>
    </w:p>
    <w:p w:rsidR="008109A0" w:rsidRPr="00551BB0" w:rsidRDefault="008109A0" w:rsidP="001B74B4">
      <w:pPr>
        <w:tabs>
          <w:tab w:val="left" w:pos="0"/>
        </w:tabs>
        <w:ind w:left="840" w:hanging="840"/>
        <w:jc w:val="both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567F57">
      <w:pPr>
        <w:numPr>
          <w:ilvl w:val="0"/>
          <w:numId w:val="18"/>
        </w:numPr>
        <w:tabs>
          <w:tab w:val="left" w:pos="0"/>
        </w:tabs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Unieważnienie postępowania konkursowego</w:t>
      </w:r>
    </w:p>
    <w:p w:rsidR="008109A0" w:rsidRPr="00551BB0" w:rsidRDefault="008109A0" w:rsidP="001B74B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1.Dyrektor unieważniania postępowanie w sprawie zawarcia umowy o udzielanie świadczeń zdrowotnych będących przedmiotem niniejszego konkursu, gdy:</w:t>
      </w:r>
    </w:p>
    <w:p w:rsidR="008109A0" w:rsidRPr="00551BB0" w:rsidRDefault="008109A0" w:rsidP="00567F57">
      <w:pPr>
        <w:numPr>
          <w:ilvl w:val="1"/>
          <w:numId w:val="16"/>
        </w:numPr>
        <w:tabs>
          <w:tab w:val="left" w:pos="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nie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wpłynęła żadna oferta,</w:t>
      </w:r>
    </w:p>
    <w:p w:rsidR="008109A0" w:rsidRPr="00551BB0" w:rsidRDefault="008109A0" w:rsidP="00567F57">
      <w:pPr>
        <w:numPr>
          <w:ilvl w:val="1"/>
          <w:numId w:val="16"/>
        </w:numPr>
        <w:tabs>
          <w:tab w:val="left" w:pos="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wpłynęła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jedna oferta nie podlegająca odrzuceniu, z zastrzeżeniem punktu 2,</w:t>
      </w:r>
    </w:p>
    <w:p w:rsidR="008109A0" w:rsidRPr="00551BB0" w:rsidRDefault="008109A0" w:rsidP="00567F57">
      <w:pPr>
        <w:numPr>
          <w:ilvl w:val="1"/>
          <w:numId w:val="16"/>
        </w:numPr>
        <w:tabs>
          <w:tab w:val="left" w:pos="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odrzucono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wszystkie oferty,</w:t>
      </w:r>
    </w:p>
    <w:p w:rsidR="008109A0" w:rsidRPr="00551BB0" w:rsidRDefault="008109A0" w:rsidP="00567F57">
      <w:pPr>
        <w:numPr>
          <w:ilvl w:val="1"/>
          <w:numId w:val="16"/>
        </w:numPr>
        <w:tabs>
          <w:tab w:val="left" w:pos="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kwota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najkorzystniejszej oferty przewyższa kwotę, którą Udzielający zamówienia przeznaczył na sfinansowanie świadczeń opieki zdrowotnej w postępowaniu,</w:t>
      </w:r>
    </w:p>
    <w:p w:rsidR="008109A0" w:rsidRPr="00551BB0" w:rsidRDefault="008109A0" w:rsidP="00567F57">
      <w:pPr>
        <w:numPr>
          <w:ilvl w:val="1"/>
          <w:numId w:val="16"/>
        </w:numPr>
        <w:tabs>
          <w:tab w:val="left" w:pos="0"/>
          <w:tab w:val="num" w:pos="960"/>
        </w:tabs>
        <w:ind w:left="960"/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nastąpiła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istotna zmiana okoliczności powodująca, że prowadzenie postępowania lub zawarcie umowy nie leży w interesie ubezpieczonych, czego nie można było wcześniej przewidzieć.</w:t>
      </w:r>
    </w:p>
    <w:p w:rsidR="008109A0" w:rsidRPr="00551BB0" w:rsidRDefault="008109A0" w:rsidP="001B74B4">
      <w:pPr>
        <w:pStyle w:val="BodyText22"/>
        <w:widowControl/>
        <w:tabs>
          <w:tab w:val="left" w:pos="0"/>
        </w:tabs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2.Jeżeli w toku konkursu ofert wpłynęła tylko jedna oferta </w:t>
      </w:r>
      <w:proofErr w:type="gramStart"/>
      <w:r w:rsidRPr="00551BB0">
        <w:rPr>
          <w:rFonts w:ascii="Tahoma" w:hAnsi="Tahoma" w:cs="Tahoma"/>
          <w:sz w:val="20"/>
        </w:rPr>
        <w:t>nie podlegająca</w:t>
      </w:r>
      <w:proofErr w:type="gramEnd"/>
      <w:r w:rsidRPr="00551BB0">
        <w:rPr>
          <w:rFonts w:ascii="Tahoma" w:hAnsi="Tahoma" w:cs="Tahoma"/>
          <w:sz w:val="20"/>
        </w:rPr>
        <w:t xml:space="preserve"> odrzuceniu, Komisja może przyjąć tę ofertę, gdy z okoliczności wynika, że na ogłoszony ponownie na tych samych warunkach konkurs ofert nie wpłynie więcej ofert.</w:t>
      </w:r>
    </w:p>
    <w:p w:rsidR="008109A0" w:rsidRPr="00551BB0" w:rsidRDefault="008109A0" w:rsidP="001B74B4">
      <w:pPr>
        <w:tabs>
          <w:tab w:val="left" w:pos="0"/>
        </w:tabs>
        <w:ind w:left="2160"/>
        <w:jc w:val="both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tabs>
          <w:tab w:val="left" w:pos="0"/>
        </w:tabs>
        <w:ind w:left="720" w:hanging="720"/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G. Zawarcie umowy</w:t>
      </w:r>
    </w:p>
    <w:p w:rsidR="008109A0" w:rsidRPr="00551BB0" w:rsidRDefault="008109A0" w:rsidP="007646ED">
      <w:pPr>
        <w:pStyle w:val="Akapitzlist"/>
        <w:numPr>
          <w:ilvl w:val="0"/>
          <w:numId w:val="23"/>
        </w:numPr>
        <w:tabs>
          <w:tab w:val="left" w:pos="0"/>
          <w:tab w:val="num" w:pos="144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Udzielający zamówienia zawiera umowę na udzielanie świadczeń zdrowotnych z Oferentem, którego oferta została wybrana przez Komisję </w:t>
      </w:r>
      <w:r w:rsidR="008467EF" w:rsidRPr="00551BB0">
        <w:rPr>
          <w:rFonts w:ascii="Tahoma" w:hAnsi="Tahoma" w:cs="Tahoma"/>
          <w:sz w:val="20"/>
          <w:szCs w:val="20"/>
        </w:rPr>
        <w:t>konkursową, jako</w:t>
      </w:r>
      <w:r w:rsidRPr="00551BB0">
        <w:rPr>
          <w:rFonts w:ascii="Tahoma" w:hAnsi="Tahoma" w:cs="Tahoma"/>
          <w:sz w:val="20"/>
          <w:szCs w:val="20"/>
        </w:rPr>
        <w:t xml:space="preserve"> na</w:t>
      </w:r>
      <w:r w:rsidR="00251860" w:rsidRPr="00551BB0">
        <w:rPr>
          <w:rFonts w:ascii="Tahoma" w:hAnsi="Tahoma" w:cs="Tahoma"/>
          <w:sz w:val="20"/>
          <w:szCs w:val="20"/>
        </w:rPr>
        <w:t xml:space="preserve">jkorzystniejsza w terminie do </w:t>
      </w:r>
      <w:r w:rsidR="00393873" w:rsidRPr="00551BB0">
        <w:rPr>
          <w:rFonts w:ascii="Tahoma" w:hAnsi="Tahoma" w:cs="Tahoma"/>
          <w:sz w:val="20"/>
          <w:szCs w:val="20"/>
        </w:rPr>
        <w:t>14</w:t>
      </w:r>
      <w:r w:rsidR="00C5574C" w:rsidRPr="00551BB0">
        <w:rPr>
          <w:rFonts w:ascii="Tahoma" w:hAnsi="Tahoma" w:cs="Tahoma"/>
          <w:sz w:val="20"/>
          <w:szCs w:val="20"/>
        </w:rPr>
        <w:t xml:space="preserve"> </w:t>
      </w:r>
      <w:r w:rsidR="00393873" w:rsidRPr="00551BB0">
        <w:rPr>
          <w:rFonts w:ascii="Tahoma" w:hAnsi="Tahoma" w:cs="Tahoma"/>
          <w:sz w:val="20"/>
          <w:szCs w:val="20"/>
        </w:rPr>
        <w:t>dni</w:t>
      </w:r>
      <w:r w:rsidRPr="00551BB0">
        <w:rPr>
          <w:rFonts w:ascii="Tahoma" w:hAnsi="Tahoma" w:cs="Tahoma"/>
          <w:sz w:val="20"/>
          <w:szCs w:val="20"/>
        </w:rPr>
        <w:t xml:space="preserve"> od dnia rozstrzygnięcia konkursu ofert.</w:t>
      </w:r>
    </w:p>
    <w:p w:rsidR="008109A0" w:rsidRPr="00551BB0" w:rsidRDefault="008109A0" w:rsidP="007646ED">
      <w:pPr>
        <w:pStyle w:val="Akapitzlist"/>
        <w:numPr>
          <w:ilvl w:val="0"/>
          <w:numId w:val="23"/>
        </w:numPr>
        <w:tabs>
          <w:tab w:val="left" w:pos="0"/>
          <w:tab w:val="num" w:pos="144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Projekt umowy na udzielenie zamówienia na świadczenia zdrowotne zawierają </w:t>
      </w:r>
      <w:r w:rsidR="00251860" w:rsidRPr="00551BB0">
        <w:rPr>
          <w:rFonts w:ascii="Tahoma" w:hAnsi="Tahoma" w:cs="Tahoma"/>
          <w:sz w:val="20"/>
          <w:szCs w:val="20"/>
        </w:rPr>
        <w:t>SWKO</w:t>
      </w:r>
      <w:r w:rsidRPr="00551BB0">
        <w:rPr>
          <w:rFonts w:ascii="Tahoma" w:hAnsi="Tahoma" w:cs="Tahoma"/>
          <w:sz w:val="20"/>
          <w:szCs w:val="20"/>
        </w:rPr>
        <w:t>.</w:t>
      </w:r>
    </w:p>
    <w:p w:rsidR="008109A0" w:rsidRPr="00551BB0" w:rsidRDefault="008109A0" w:rsidP="007646ED">
      <w:pPr>
        <w:pStyle w:val="Akapitzlist"/>
        <w:numPr>
          <w:ilvl w:val="0"/>
          <w:numId w:val="23"/>
        </w:numPr>
        <w:tabs>
          <w:tab w:val="left" w:pos="0"/>
          <w:tab w:val="num" w:pos="144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Jeżeli Oferent, który wygrał konkurs uchyli się do zawarcia umowy, Udzielający zamówienia wybierze najkorzystniejszą spośród pozostałych ofert uznanych za ważne.</w:t>
      </w:r>
    </w:p>
    <w:p w:rsidR="00C469CB" w:rsidRPr="00551BB0" w:rsidRDefault="00C469CB" w:rsidP="00C469CB">
      <w:pPr>
        <w:pStyle w:val="Akapitzlist"/>
        <w:tabs>
          <w:tab w:val="left" w:pos="0"/>
          <w:tab w:val="num" w:pos="1440"/>
        </w:tabs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pStyle w:val="Tekstpodstawowy"/>
        <w:spacing w:after="0"/>
        <w:jc w:val="both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H. Środki odwoławcze</w:t>
      </w:r>
    </w:p>
    <w:p w:rsidR="008109A0" w:rsidRPr="00551BB0" w:rsidRDefault="008109A0" w:rsidP="001B74B4">
      <w:pPr>
        <w:pStyle w:val="Tekstpodstawowy"/>
        <w:spacing w:after="0"/>
        <w:jc w:val="both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b/>
          <w:sz w:val="20"/>
        </w:rPr>
        <w:t>Zgodnie z art.152 ustawy z dnia 27 sierpnia 2004 r.</w:t>
      </w:r>
      <w:r w:rsidRPr="00551BB0">
        <w:rPr>
          <w:rFonts w:ascii="Tahoma" w:hAnsi="Tahoma" w:cs="Tahoma"/>
          <w:sz w:val="20"/>
        </w:rPr>
        <w:t xml:space="preserve"> o świadczeniach opieki zdrowotnej finansowanych ze środków publ</w:t>
      </w:r>
      <w:r w:rsidR="00771AA3" w:rsidRPr="00551BB0">
        <w:rPr>
          <w:rFonts w:ascii="Tahoma" w:hAnsi="Tahoma" w:cs="Tahoma"/>
          <w:sz w:val="20"/>
        </w:rPr>
        <w:t>icznych (tekst jedn. Dz. U</w:t>
      </w:r>
      <w:r w:rsidR="00223E93">
        <w:rPr>
          <w:rFonts w:ascii="Tahoma" w:hAnsi="Tahoma" w:cs="Tahoma"/>
          <w:sz w:val="20"/>
        </w:rPr>
        <w:t xml:space="preserve">. </w:t>
      </w:r>
      <w:proofErr w:type="gramStart"/>
      <w:r w:rsidR="00223E93">
        <w:rPr>
          <w:rFonts w:ascii="Tahoma" w:hAnsi="Tahoma" w:cs="Tahoma"/>
          <w:sz w:val="20"/>
        </w:rPr>
        <w:t>z</w:t>
      </w:r>
      <w:proofErr w:type="gramEnd"/>
      <w:r w:rsidR="00223E93">
        <w:rPr>
          <w:rFonts w:ascii="Tahoma" w:hAnsi="Tahoma" w:cs="Tahoma"/>
          <w:sz w:val="20"/>
        </w:rPr>
        <w:t xml:space="preserve"> 2024</w:t>
      </w:r>
      <w:r w:rsidR="004D648A" w:rsidRPr="00551BB0">
        <w:rPr>
          <w:rFonts w:ascii="Tahoma" w:hAnsi="Tahoma" w:cs="Tahoma"/>
          <w:sz w:val="20"/>
        </w:rPr>
        <w:t xml:space="preserve"> poz.</w:t>
      </w:r>
      <w:r w:rsidR="00223E93">
        <w:rPr>
          <w:rFonts w:ascii="Tahoma" w:hAnsi="Tahoma" w:cs="Tahoma"/>
          <w:sz w:val="20"/>
        </w:rPr>
        <w:t>146</w:t>
      </w:r>
      <w:r w:rsidR="00771AA3" w:rsidRPr="00551BB0">
        <w:rPr>
          <w:rFonts w:ascii="Tahoma" w:hAnsi="Tahoma" w:cs="Tahoma"/>
          <w:sz w:val="20"/>
        </w:rPr>
        <w:t xml:space="preserve">) Oferentom </w:t>
      </w:r>
      <w:r w:rsidRPr="00551BB0">
        <w:rPr>
          <w:rFonts w:ascii="Tahoma" w:hAnsi="Tahoma" w:cs="Tahoma"/>
          <w:sz w:val="20"/>
        </w:rPr>
        <w:t xml:space="preserve">(Przyjmującemu zamówienie), których interes prawny doznał uszczerbku w wyniku naruszenia przez Kierownika podmiotu leczniczego zasad przeprowadzania postępowania w sprawie zawarcia umowy o udzielenie świadczeń opieki zdrowotnej przysługują środki odwoławcze i skarga na zasadach określonych </w:t>
      </w:r>
      <w:r w:rsidR="005F7724" w:rsidRPr="00551BB0">
        <w:rPr>
          <w:rFonts w:ascii="Tahoma" w:hAnsi="Tahoma" w:cs="Tahoma"/>
          <w:sz w:val="20"/>
        </w:rPr>
        <w:t>w art. 153 i art.154 w/w ustawy.</w:t>
      </w:r>
    </w:p>
    <w:p w:rsidR="008109A0" w:rsidRPr="00551BB0" w:rsidRDefault="008109A0" w:rsidP="001B74B4">
      <w:pPr>
        <w:pStyle w:val="Tekstpodstawowy210"/>
        <w:ind w:firstLine="709"/>
        <w:rPr>
          <w:rFonts w:ascii="Tahoma" w:hAnsi="Tahoma" w:cs="Tahoma"/>
          <w:sz w:val="20"/>
        </w:rPr>
      </w:pPr>
    </w:p>
    <w:p w:rsidR="008109A0" w:rsidRPr="00551BB0" w:rsidRDefault="008109A0" w:rsidP="00C469CB">
      <w:pPr>
        <w:pStyle w:val="Tekstpodstawowy210"/>
        <w:numPr>
          <w:ilvl w:val="3"/>
          <w:numId w:val="4"/>
        </w:numPr>
        <w:tabs>
          <w:tab w:val="clear" w:pos="3240"/>
          <w:tab w:val="num" w:pos="300"/>
        </w:tabs>
        <w:ind w:hanging="3240"/>
        <w:rPr>
          <w:rFonts w:ascii="Tahoma" w:hAnsi="Tahoma" w:cs="Tahoma"/>
          <w:b/>
          <w:sz w:val="20"/>
        </w:rPr>
      </w:pPr>
      <w:r w:rsidRPr="00551BB0">
        <w:rPr>
          <w:rFonts w:ascii="Tahoma" w:hAnsi="Tahoma" w:cs="Tahoma"/>
          <w:b/>
          <w:sz w:val="20"/>
        </w:rPr>
        <w:t>Pozostałe</w:t>
      </w:r>
    </w:p>
    <w:p w:rsidR="008109A0" w:rsidRPr="00551BB0" w:rsidRDefault="008109A0" w:rsidP="00567F57">
      <w:pPr>
        <w:pStyle w:val="Tekstpodstawowy210"/>
        <w:numPr>
          <w:ilvl w:val="0"/>
          <w:numId w:val="17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Termin związania ofertą – 30 dni od upływu terminu składania ofert.</w:t>
      </w:r>
    </w:p>
    <w:p w:rsidR="008109A0" w:rsidRPr="00551BB0" w:rsidRDefault="008109A0" w:rsidP="00567F57">
      <w:pPr>
        <w:pStyle w:val="Tekstpodstawowy210"/>
        <w:numPr>
          <w:ilvl w:val="0"/>
          <w:numId w:val="17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>Zapytania do Szczegółowych Warunków Konkursu Ofert można składać nie później niż na 3 dni przed terminem wyznaczonym na składanie ofert.</w:t>
      </w:r>
    </w:p>
    <w:p w:rsidR="008109A0" w:rsidRPr="00551BB0" w:rsidRDefault="008109A0" w:rsidP="00567F57">
      <w:pPr>
        <w:pStyle w:val="Tekstpodstawowy210"/>
        <w:numPr>
          <w:ilvl w:val="0"/>
          <w:numId w:val="17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Wyjaśnień i informacji szczegółowych dotyczących konkursu udzielać będą: </w:t>
      </w:r>
    </w:p>
    <w:p w:rsidR="006225D2" w:rsidRPr="00551BB0" w:rsidRDefault="006225D2" w:rsidP="00C5574C">
      <w:pPr>
        <w:pStyle w:val="WW-Tekstpodstawowy2"/>
        <w:rPr>
          <w:rFonts w:ascii="Tahoma" w:hAnsi="Tahoma" w:cs="Tahoma"/>
          <w:sz w:val="20"/>
        </w:rPr>
      </w:pPr>
    </w:p>
    <w:p w:rsidR="008109A0" w:rsidRPr="00551BB0" w:rsidRDefault="0060764B" w:rsidP="00567F57">
      <w:pPr>
        <w:pStyle w:val="WW-Tekstpodstawowy2"/>
        <w:numPr>
          <w:ilvl w:val="0"/>
          <w:numId w:val="12"/>
        </w:numPr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sz w:val="20"/>
        </w:rPr>
        <w:lastRenderedPageBreak/>
        <w:t xml:space="preserve">Joanna </w:t>
      </w:r>
      <w:r w:rsidR="00223E93">
        <w:rPr>
          <w:rFonts w:ascii="Tahoma" w:hAnsi="Tahoma" w:cs="Tahoma"/>
          <w:sz w:val="20"/>
        </w:rPr>
        <w:t>Woź</w:t>
      </w:r>
      <w:r w:rsidR="00223E93" w:rsidRPr="00551BB0">
        <w:rPr>
          <w:rFonts w:ascii="Tahoma" w:hAnsi="Tahoma" w:cs="Tahoma"/>
          <w:sz w:val="20"/>
        </w:rPr>
        <w:t>niak</w:t>
      </w:r>
      <w:r w:rsidR="00223E93" w:rsidRPr="00551BB0">
        <w:rPr>
          <w:rFonts w:ascii="Tahoma" w:hAnsi="Tahoma" w:cs="Tahoma"/>
          <w:color w:val="FF0000"/>
          <w:sz w:val="20"/>
        </w:rPr>
        <w:t xml:space="preserve"> </w:t>
      </w:r>
      <w:r w:rsidR="00223E93" w:rsidRPr="00551BB0">
        <w:rPr>
          <w:rFonts w:ascii="Tahoma" w:hAnsi="Tahoma" w:cs="Tahoma"/>
          <w:color w:val="000000"/>
          <w:sz w:val="20"/>
        </w:rPr>
        <w:t>Koordynator</w:t>
      </w:r>
      <w:r w:rsidR="008109A0" w:rsidRPr="00551BB0">
        <w:rPr>
          <w:rFonts w:ascii="Tahoma" w:hAnsi="Tahoma" w:cs="Tahoma"/>
          <w:color w:val="000000"/>
          <w:sz w:val="20"/>
        </w:rPr>
        <w:t xml:space="preserve"> Działu Planowania i Analiz Ekonomicznych - sprawy merytoryczne tel. 18/ 442 59 01 </w:t>
      </w:r>
    </w:p>
    <w:p w:rsidR="008109A0" w:rsidRPr="00551BB0" w:rsidRDefault="008109A0" w:rsidP="00567F57">
      <w:pPr>
        <w:pStyle w:val="WW-Tekstpodstawowy2"/>
        <w:numPr>
          <w:ilvl w:val="0"/>
          <w:numId w:val="12"/>
        </w:numPr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sz w:val="20"/>
        </w:rPr>
        <w:t xml:space="preserve">Ryszard </w:t>
      </w:r>
      <w:r w:rsidR="00223E93" w:rsidRPr="00551BB0">
        <w:rPr>
          <w:rFonts w:ascii="Tahoma" w:hAnsi="Tahoma" w:cs="Tahoma"/>
          <w:sz w:val="20"/>
        </w:rPr>
        <w:t>Tobiasz– Koordynator</w:t>
      </w:r>
      <w:r w:rsidRPr="00551BB0">
        <w:rPr>
          <w:rFonts w:ascii="Tahoma" w:hAnsi="Tahoma" w:cs="Tahoma"/>
          <w:sz w:val="20"/>
        </w:rPr>
        <w:t xml:space="preserve"> zespołu ds. Zamówień Publicznych– sprawy </w:t>
      </w:r>
      <w:r w:rsidR="00223E93" w:rsidRPr="00551BB0">
        <w:rPr>
          <w:rFonts w:ascii="Tahoma" w:hAnsi="Tahoma" w:cs="Tahoma"/>
          <w:sz w:val="20"/>
        </w:rPr>
        <w:t xml:space="preserve">proceduralne, </w:t>
      </w:r>
      <w:proofErr w:type="spellStart"/>
      <w:r w:rsidR="00223E93" w:rsidRPr="00551BB0">
        <w:rPr>
          <w:rFonts w:ascii="Tahoma" w:hAnsi="Tahoma" w:cs="Tahoma"/>
          <w:sz w:val="20"/>
        </w:rPr>
        <w:t>tel</w:t>
      </w:r>
      <w:proofErr w:type="spellEnd"/>
      <w:r w:rsidRPr="00551BB0">
        <w:rPr>
          <w:rFonts w:ascii="Tahoma" w:hAnsi="Tahoma" w:cs="Tahoma"/>
          <w:sz w:val="20"/>
        </w:rPr>
        <w:t>/</w:t>
      </w:r>
      <w:proofErr w:type="spellStart"/>
      <w:r w:rsidRPr="00551BB0">
        <w:rPr>
          <w:rFonts w:ascii="Tahoma" w:hAnsi="Tahoma" w:cs="Tahoma"/>
          <w:sz w:val="20"/>
        </w:rPr>
        <w:t>fax</w:t>
      </w:r>
      <w:proofErr w:type="spellEnd"/>
      <w:r w:rsidRPr="00551BB0">
        <w:rPr>
          <w:rFonts w:ascii="Tahoma" w:hAnsi="Tahoma" w:cs="Tahoma"/>
          <w:sz w:val="20"/>
        </w:rPr>
        <w:t xml:space="preserve"> 18/443-66-35 </w:t>
      </w:r>
    </w:p>
    <w:p w:rsidR="008109A0" w:rsidRPr="00551BB0" w:rsidRDefault="008109A0" w:rsidP="00567F57">
      <w:pPr>
        <w:pStyle w:val="Tekstpodstawowy"/>
        <w:widowControl/>
        <w:numPr>
          <w:ilvl w:val="0"/>
          <w:numId w:val="17"/>
        </w:numPr>
        <w:suppressAutoHyphens w:val="0"/>
        <w:spacing w:after="0"/>
        <w:jc w:val="both"/>
        <w:rPr>
          <w:rFonts w:ascii="Tahoma" w:hAnsi="Tahoma" w:cs="Tahoma"/>
          <w:sz w:val="20"/>
        </w:rPr>
      </w:pPr>
      <w:r w:rsidRPr="00551BB0">
        <w:rPr>
          <w:rFonts w:ascii="Tahoma" w:hAnsi="Tahoma" w:cs="Tahoma"/>
          <w:b/>
          <w:sz w:val="20"/>
        </w:rPr>
        <w:t>Dyrektor Szpitala Specjalistycznego</w:t>
      </w:r>
      <w:r w:rsidRPr="00551BB0">
        <w:rPr>
          <w:rFonts w:ascii="Tahoma" w:hAnsi="Tahoma" w:cs="Tahoma"/>
          <w:sz w:val="20"/>
        </w:rPr>
        <w:t xml:space="preserve"> (Kierownik podmiotu leczniczego) zastrzega sobie prawo do odwołania konkursu bez podania przyczyny oraz do przesunięcia terminu składania ofert.</w:t>
      </w:r>
    </w:p>
    <w:p w:rsidR="008109A0" w:rsidRPr="00551BB0" w:rsidRDefault="008109A0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sz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II. Kryteria wyboru najkorzystniejszej oferty</w:t>
      </w:r>
    </w:p>
    <w:p w:rsidR="00901F37" w:rsidRPr="00551BB0" w:rsidRDefault="00901F37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D62E5B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Kryterium I</w:t>
      </w:r>
      <w:r w:rsidR="00C469CB" w:rsidRPr="00551BB0">
        <w:rPr>
          <w:rFonts w:ascii="Tahoma" w:hAnsi="Tahoma" w:cs="Tahoma"/>
          <w:b/>
          <w:sz w:val="20"/>
          <w:szCs w:val="20"/>
        </w:rPr>
        <w:t xml:space="preserve"> </w:t>
      </w:r>
      <w:r w:rsidR="006225D2" w:rsidRPr="00551BB0">
        <w:rPr>
          <w:rFonts w:ascii="Tahoma" w:hAnsi="Tahoma" w:cs="Tahoma"/>
          <w:b/>
          <w:sz w:val="20"/>
          <w:szCs w:val="20"/>
        </w:rPr>
        <w:t>Cena (koszt)</w:t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C469C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>80</w:t>
      </w:r>
      <w:r w:rsidRPr="00551BB0">
        <w:rPr>
          <w:rFonts w:ascii="Tahoma" w:hAnsi="Tahoma" w:cs="Tahoma"/>
          <w:b/>
          <w:sz w:val="20"/>
          <w:szCs w:val="20"/>
        </w:rPr>
        <w:t xml:space="preserve"> </w:t>
      </w:r>
      <w:r w:rsidR="001E7EB3" w:rsidRPr="00551BB0">
        <w:rPr>
          <w:rFonts w:ascii="Tahoma" w:hAnsi="Tahoma" w:cs="Tahoma"/>
          <w:b/>
          <w:sz w:val="20"/>
          <w:szCs w:val="20"/>
        </w:rPr>
        <w:t>%</w:t>
      </w:r>
    </w:p>
    <w:p w:rsidR="008109A0" w:rsidRPr="00551BB0" w:rsidRDefault="0006756D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Kryterium </w:t>
      </w:r>
      <w:proofErr w:type="gramStart"/>
      <w:r w:rsidRPr="00551BB0">
        <w:rPr>
          <w:rFonts w:ascii="Tahoma" w:hAnsi="Tahoma" w:cs="Tahoma"/>
          <w:b/>
          <w:sz w:val="20"/>
          <w:szCs w:val="20"/>
        </w:rPr>
        <w:t>II</w:t>
      </w:r>
      <w:r w:rsidR="00D62E5B" w:rsidRPr="00551BB0">
        <w:rPr>
          <w:rFonts w:ascii="Tahoma" w:hAnsi="Tahoma" w:cs="Tahoma"/>
          <w:b/>
          <w:sz w:val="20"/>
          <w:szCs w:val="20"/>
        </w:rPr>
        <w:t xml:space="preserve"> Jakość</w:t>
      </w:r>
      <w:proofErr w:type="gramEnd"/>
      <w:r w:rsidR="00D62E5B" w:rsidRPr="00551BB0">
        <w:rPr>
          <w:rFonts w:ascii="Tahoma" w:hAnsi="Tahoma" w:cs="Tahoma"/>
          <w:b/>
          <w:sz w:val="20"/>
          <w:szCs w:val="20"/>
        </w:rPr>
        <w:t xml:space="preserve"> </w:t>
      </w:r>
      <w:r w:rsidR="00D62E5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ab/>
        <w:t>5%</w:t>
      </w:r>
    </w:p>
    <w:p w:rsidR="00D62E5B" w:rsidRPr="00551BB0" w:rsidRDefault="00D62E5B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</w:t>
      </w:r>
      <w:r w:rsidR="006225D2" w:rsidRPr="00551BB0">
        <w:rPr>
          <w:rFonts w:ascii="Tahoma" w:hAnsi="Tahoma" w:cs="Tahoma"/>
          <w:b/>
          <w:sz w:val="20"/>
          <w:szCs w:val="20"/>
        </w:rPr>
        <w:t>ryterium III Kompleksowość</w:t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="006225D2"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>5%</w:t>
      </w:r>
    </w:p>
    <w:p w:rsidR="00D62E5B" w:rsidRPr="00551BB0" w:rsidRDefault="006225D2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Kryterium IV Dostępność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="00D62E5B" w:rsidRPr="00551BB0">
        <w:rPr>
          <w:rFonts w:ascii="Tahoma" w:hAnsi="Tahoma" w:cs="Tahoma"/>
          <w:b/>
          <w:sz w:val="20"/>
          <w:szCs w:val="20"/>
        </w:rPr>
        <w:t>5%</w:t>
      </w:r>
    </w:p>
    <w:p w:rsidR="00D62E5B" w:rsidRPr="00551BB0" w:rsidRDefault="00D62E5B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Kryterium V Ciągłość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  <w:t>5%</w:t>
      </w:r>
      <w:r w:rsidR="00300E34" w:rsidRPr="00551BB0">
        <w:rPr>
          <w:rFonts w:ascii="Tahoma" w:hAnsi="Tahoma" w:cs="Tahoma"/>
          <w:b/>
          <w:sz w:val="20"/>
          <w:szCs w:val="20"/>
        </w:rPr>
        <w:t xml:space="preserve"> 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Ocena dokonywana będzi</w:t>
      </w:r>
      <w:r w:rsidR="006225D2" w:rsidRPr="00551BB0">
        <w:rPr>
          <w:rFonts w:ascii="Tahoma" w:hAnsi="Tahoma" w:cs="Tahoma"/>
          <w:sz w:val="20"/>
          <w:szCs w:val="20"/>
        </w:rPr>
        <w:t>e oddzielnie dla zadania</w:t>
      </w:r>
      <w:r w:rsidRPr="00551BB0">
        <w:rPr>
          <w:rFonts w:ascii="Tahoma" w:hAnsi="Tahoma" w:cs="Tahoma"/>
          <w:sz w:val="20"/>
          <w:szCs w:val="20"/>
        </w:rPr>
        <w:t>. J</w:t>
      </w:r>
      <w:r w:rsidR="006225D2" w:rsidRPr="00551BB0">
        <w:rPr>
          <w:rFonts w:ascii="Tahoma" w:hAnsi="Tahoma" w:cs="Tahoma"/>
          <w:sz w:val="20"/>
          <w:szCs w:val="20"/>
        </w:rPr>
        <w:t xml:space="preserve">eżeli na dane zadanie </w:t>
      </w:r>
      <w:r w:rsidRPr="00551BB0">
        <w:rPr>
          <w:rFonts w:ascii="Tahoma" w:hAnsi="Tahoma" w:cs="Tahoma"/>
          <w:sz w:val="20"/>
          <w:szCs w:val="20"/>
        </w:rPr>
        <w:t xml:space="preserve">nie zostanie złożona żadna oferta </w:t>
      </w:r>
      <w:proofErr w:type="gramStart"/>
      <w:r w:rsidRPr="00551BB0">
        <w:rPr>
          <w:rFonts w:ascii="Tahoma" w:hAnsi="Tahoma" w:cs="Tahoma"/>
          <w:sz w:val="20"/>
          <w:szCs w:val="20"/>
        </w:rPr>
        <w:t>nie podlegająca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odrzuceniu postępowanie </w:t>
      </w:r>
      <w:r w:rsidR="00223E93" w:rsidRPr="00551BB0">
        <w:rPr>
          <w:rFonts w:ascii="Tahoma" w:hAnsi="Tahoma" w:cs="Tahoma"/>
          <w:sz w:val="20"/>
          <w:szCs w:val="20"/>
        </w:rPr>
        <w:t>dotyczące tej</w:t>
      </w:r>
      <w:r w:rsidRPr="00551BB0">
        <w:rPr>
          <w:rFonts w:ascii="Tahoma" w:hAnsi="Tahoma" w:cs="Tahoma"/>
          <w:sz w:val="20"/>
          <w:szCs w:val="20"/>
        </w:rPr>
        <w:t xml:space="preserve"> części konkursu zostanie umorzone.</w:t>
      </w: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8109A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Każda z ofert oceniana będzie w skali 0 – 100 </w:t>
      </w:r>
      <w:proofErr w:type="spellStart"/>
      <w:r w:rsidRPr="00551BB0">
        <w:rPr>
          <w:rFonts w:ascii="Tahoma" w:hAnsi="Tahoma" w:cs="Tahoma"/>
          <w:b/>
          <w:sz w:val="20"/>
          <w:szCs w:val="20"/>
        </w:rPr>
        <w:t>pkt</w:t>
      </w:r>
      <w:proofErr w:type="spellEnd"/>
      <w:r w:rsidRPr="00551BB0">
        <w:rPr>
          <w:rFonts w:ascii="Tahoma" w:hAnsi="Tahoma" w:cs="Tahoma"/>
          <w:b/>
          <w:sz w:val="20"/>
          <w:szCs w:val="20"/>
        </w:rPr>
        <w:t>, przy zastosowaniu podanych powyżej kryteriów i uwzględnieniu ich znacze</w:t>
      </w:r>
      <w:r w:rsidR="00300E34" w:rsidRPr="00551BB0">
        <w:rPr>
          <w:rFonts w:ascii="Tahoma" w:hAnsi="Tahoma" w:cs="Tahoma"/>
          <w:b/>
          <w:sz w:val="20"/>
          <w:szCs w:val="20"/>
        </w:rPr>
        <w:t>nia (wag) w następujący sposób:</w:t>
      </w:r>
    </w:p>
    <w:p w:rsidR="009A55B1" w:rsidRDefault="009A55B1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A55B1" w:rsidRDefault="009A55B1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A55B1" w:rsidRDefault="009A55B1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9A55B1" w:rsidRPr="00551BB0" w:rsidRDefault="009A55B1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4664D2" w:rsidRPr="00551BB0" w:rsidRDefault="004664D2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C17A60" w:rsidRPr="00551BB0" w:rsidRDefault="004664D2" w:rsidP="00300E34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Kryterium </w:t>
      </w:r>
      <w:proofErr w:type="gramStart"/>
      <w:r w:rsidRPr="00551BB0">
        <w:rPr>
          <w:rFonts w:ascii="Tahoma" w:hAnsi="Tahoma" w:cs="Tahoma"/>
          <w:b/>
          <w:sz w:val="20"/>
          <w:szCs w:val="20"/>
        </w:rPr>
        <w:t>I</w:t>
      </w:r>
      <w:r w:rsidRPr="00551BB0">
        <w:rPr>
          <w:rFonts w:ascii="Tahoma" w:hAnsi="Tahoma" w:cs="Tahoma"/>
          <w:b/>
          <w:sz w:val="20"/>
          <w:szCs w:val="20"/>
        </w:rPr>
        <w:tab/>
        <w:t xml:space="preserve">          Cena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 xml:space="preserve"> (koszt)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  <w:t>80 %</w:t>
      </w:r>
    </w:p>
    <w:p w:rsidR="008109A0" w:rsidRPr="00551BB0" w:rsidRDefault="008109A0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Ocena punktowa oferty dokonana zostanie zgodnie z </w:t>
      </w:r>
      <w:proofErr w:type="gramStart"/>
      <w:r w:rsidRPr="00551BB0">
        <w:rPr>
          <w:rFonts w:ascii="Tahoma" w:hAnsi="Tahoma" w:cs="Tahoma"/>
          <w:sz w:val="20"/>
          <w:szCs w:val="20"/>
        </w:rPr>
        <w:t>formułą :</w:t>
      </w:r>
      <w:proofErr w:type="gramEnd"/>
    </w:p>
    <w:p w:rsidR="00C17A6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                                          </w:t>
      </w:r>
      <w:r w:rsidR="00C17A60" w:rsidRPr="00551BB0">
        <w:rPr>
          <w:rFonts w:ascii="Tahoma" w:hAnsi="Tahoma" w:cs="Tahoma"/>
          <w:b/>
          <w:sz w:val="20"/>
          <w:szCs w:val="20"/>
        </w:rPr>
        <w:t xml:space="preserve">        </w:t>
      </w:r>
    </w:p>
    <w:p w:rsidR="008109A0" w:rsidRPr="00551BB0" w:rsidRDefault="00C17A60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                                                   </w:t>
      </w:r>
      <w:proofErr w:type="gramStart"/>
      <w:r w:rsidRPr="00551BB0">
        <w:rPr>
          <w:rFonts w:ascii="Tahoma" w:hAnsi="Tahoma" w:cs="Tahoma"/>
          <w:sz w:val="20"/>
          <w:szCs w:val="20"/>
        </w:rPr>
        <w:t>o</w:t>
      </w:r>
      <w:r w:rsidR="008109A0" w:rsidRPr="00551BB0">
        <w:rPr>
          <w:rFonts w:ascii="Tahoma" w:hAnsi="Tahoma" w:cs="Tahoma"/>
          <w:sz w:val="20"/>
          <w:szCs w:val="20"/>
        </w:rPr>
        <w:t>fertowa</w:t>
      </w:r>
      <w:proofErr w:type="gramEnd"/>
      <w:r w:rsidR="008109A0" w:rsidRPr="00551BB0">
        <w:rPr>
          <w:rFonts w:ascii="Tahoma" w:hAnsi="Tahoma" w:cs="Tahoma"/>
          <w:sz w:val="20"/>
          <w:szCs w:val="20"/>
        </w:rPr>
        <w:t xml:space="preserve"> wartość minimalna</w:t>
      </w: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Wartość punktowa </w:t>
      </w:r>
      <w:proofErr w:type="gramStart"/>
      <w:r w:rsidRPr="00551BB0">
        <w:rPr>
          <w:rFonts w:ascii="Tahoma" w:hAnsi="Tahoma" w:cs="Tahoma"/>
          <w:sz w:val="20"/>
          <w:szCs w:val="20"/>
        </w:rPr>
        <w:t>oferty =  ------------------------------</w:t>
      </w:r>
      <w:r w:rsidR="00D62E5B" w:rsidRPr="00551BB0">
        <w:rPr>
          <w:rFonts w:ascii="Tahoma" w:hAnsi="Tahoma" w:cs="Tahoma"/>
          <w:sz w:val="20"/>
          <w:szCs w:val="20"/>
        </w:rPr>
        <w:t>----------    x</w:t>
      </w:r>
      <w:proofErr w:type="gramEnd"/>
      <w:r w:rsidR="00D62E5B" w:rsidRPr="00551BB0">
        <w:rPr>
          <w:rFonts w:ascii="Tahoma" w:hAnsi="Tahoma" w:cs="Tahoma"/>
          <w:sz w:val="20"/>
          <w:szCs w:val="20"/>
        </w:rPr>
        <w:t xml:space="preserve"> 80</w:t>
      </w:r>
      <w:r w:rsidR="00C17A60" w:rsidRPr="00551BB0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C17A60" w:rsidRPr="00551BB0">
        <w:rPr>
          <w:rFonts w:ascii="Tahoma" w:hAnsi="Tahoma" w:cs="Tahoma"/>
          <w:sz w:val="20"/>
          <w:szCs w:val="20"/>
        </w:rPr>
        <w:t>pkt</w:t>
      </w:r>
      <w:proofErr w:type="spellEnd"/>
      <w:r w:rsidR="00C17A60" w:rsidRPr="00551BB0">
        <w:rPr>
          <w:rFonts w:ascii="Tahoma" w:hAnsi="Tahoma" w:cs="Tahoma"/>
          <w:sz w:val="20"/>
          <w:szCs w:val="20"/>
        </w:rPr>
        <w:tab/>
      </w:r>
      <w:r w:rsidR="00C17A60" w:rsidRPr="00551BB0">
        <w:rPr>
          <w:rFonts w:ascii="Tahoma" w:hAnsi="Tahoma" w:cs="Tahoma"/>
          <w:sz w:val="20"/>
          <w:szCs w:val="20"/>
        </w:rPr>
        <w:tab/>
      </w:r>
      <w:r w:rsidR="00C17A60" w:rsidRPr="00551BB0">
        <w:rPr>
          <w:rFonts w:ascii="Tahoma" w:hAnsi="Tahoma" w:cs="Tahoma"/>
          <w:sz w:val="20"/>
          <w:szCs w:val="20"/>
        </w:rPr>
        <w:tab/>
      </w:r>
      <w:r w:rsidR="00C17A60" w:rsidRPr="00551BB0">
        <w:rPr>
          <w:rFonts w:ascii="Tahoma" w:hAnsi="Tahoma" w:cs="Tahoma"/>
          <w:sz w:val="20"/>
          <w:szCs w:val="20"/>
        </w:rPr>
        <w:tab/>
      </w:r>
      <w:r w:rsidR="00C17A60" w:rsidRPr="00551BB0">
        <w:rPr>
          <w:rFonts w:ascii="Tahoma" w:hAnsi="Tahoma" w:cs="Tahoma"/>
          <w:sz w:val="20"/>
          <w:szCs w:val="20"/>
        </w:rPr>
        <w:tab/>
        <w:t xml:space="preserve">     </w:t>
      </w:r>
      <w:r w:rsidRPr="00551BB0">
        <w:rPr>
          <w:rFonts w:ascii="Tahoma" w:hAnsi="Tahoma" w:cs="Tahoma"/>
          <w:sz w:val="20"/>
          <w:szCs w:val="20"/>
        </w:rPr>
        <w:t xml:space="preserve"> </w:t>
      </w:r>
      <w:r w:rsidR="00C74441" w:rsidRPr="00551BB0">
        <w:rPr>
          <w:rFonts w:ascii="Tahoma" w:hAnsi="Tahoma" w:cs="Tahoma"/>
          <w:sz w:val="20"/>
          <w:szCs w:val="20"/>
        </w:rPr>
        <w:t xml:space="preserve">                </w:t>
      </w:r>
      <w:r w:rsidRPr="00551BB0">
        <w:rPr>
          <w:rFonts w:ascii="Tahoma" w:hAnsi="Tahoma" w:cs="Tahoma"/>
          <w:sz w:val="20"/>
          <w:szCs w:val="20"/>
        </w:rPr>
        <w:t>ofertowa wartość badanej oferty</w:t>
      </w:r>
    </w:p>
    <w:p w:rsidR="00C469CB" w:rsidRDefault="00C469CB" w:rsidP="00C469CB">
      <w:pPr>
        <w:rPr>
          <w:rFonts w:ascii="Tahoma" w:hAnsi="Tahoma" w:cs="Tahoma"/>
          <w:b/>
          <w:sz w:val="20"/>
          <w:szCs w:val="20"/>
        </w:rPr>
      </w:pPr>
    </w:p>
    <w:p w:rsidR="00595FF4" w:rsidRDefault="00595FF4" w:rsidP="00C469CB">
      <w:pPr>
        <w:rPr>
          <w:rFonts w:ascii="Tahoma" w:hAnsi="Tahoma" w:cs="Tahoma"/>
          <w:b/>
          <w:sz w:val="20"/>
          <w:szCs w:val="20"/>
        </w:rPr>
      </w:pPr>
    </w:p>
    <w:p w:rsidR="00595FF4" w:rsidRPr="00551BB0" w:rsidRDefault="00595FF4" w:rsidP="00C469CB">
      <w:pPr>
        <w:rPr>
          <w:rFonts w:ascii="Tahoma" w:hAnsi="Tahoma" w:cs="Tahoma"/>
          <w:b/>
          <w:sz w:val="20"/>
          <w:szCs w:val="20"/>
        </w:rPr>
      </w:pPr>
    </w:p>
    <w:p w:rsidR="00C469CB" w:rsidRPr="00551BB0" w:rsidRDefault="00C469CB" w:rsidP="00300E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Kryterium </w:t>
      </w:r>
      <w:proofErr w:type="gramStart"/>
      <w:r w:rsidRPr="00551BB0">
        <w:rPr>
          <w:rFonts w:ascii="Tahoma" w:hAnsi="Tahoma" w:cs="Tahoma"/>
          <w:b/>
          <w:sz w:val="20"/>
          <w:szCs w:val="20"/>
        </w:rPr>
        <w:t xml:space="preserve">II </w:t>
      </w:r>
      <w:r w:rsidR="00052471"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>Jakość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 xml:space="preserve"> 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  <w:t>5%</w:t>
      </w:r>
    </w:p>
    <w:p w:rsidR="00A406F9" w:rsidRPr="00551BB0" w:rsidRDefault="00A406F9" w:rsidP="001B74B4">
      <w:pPr>
        <w:rPr>
          <w:rFonts w:ascii="Tahoma" w:hAnsi="Tahoma" w:cs="Tahoma"/>
          <w:sz w:val="20"/>
          <w:szCs w:val="20"/>
        </w:rPr>
      </w:pPr>
    </w:p>
    <w:p w:rsidR="00595FF4" w:rsidRPr="00B56380" w:rsidRDefault="00595FF4" w:rsidP="00595FF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>Ocena punktowa oferty dokonana zostanie zgodnie z poniższym:</w:t>
      </w:r>
    </w:p>
    <w:p w:rsidR="00595FF4" w:rsidRPr="00B56380" w:rsidRDefault="00595FF4" w:rsidP="007646E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 xml:space="preserve">posiadanie certyfikatu zarządzania jakością </w:t>
      </w:r>
      <w:proofErr w:type="gramStart"/>
      <w:r w:rsidRPr="00B56380">
        <w:rPr>
          <w:rFonts w:ascii="Tahoma" w:hAnsi="Tahoma" w:cs="Tahoma"/>
          <w:sz w:val="20"/>
          <w:szCs w:val="20"/>
        </w:rPr>
        <w:t xml:space="preserve">ISO 9001        5 </w:t>
      </w:r>
      <w:proofErr w:type="spellStart"/>
      <w:r w:rsidRPr="00B5638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595FF4" w:rsidRDefault="00595FF4" w:rsidP="007646ED">
      <w:pPr>
        <w:pStyle w:val="Tekstpodstawowy2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 xml:space="preserve">brak </w:t>
      </w:r>
      <w:proofErr w:type="gramStart"/>
      <w:r w:rsidRPr="00B56380">
        <w:rPr>
          <w:rFonts w:ascii="Tahoma" w:hAnsi="Tahoma" w:cs="Tahoma"/>
          <w:sz w:val="20"/>
          <w:szCs w:val="20"/>
        </w:rPr>
        <w:t xml:space="preserve">ISO                                                  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             </w:t>
      </w:r>
      <w:r>
        <w:rPr>
          <w:rFonts w:ascii="Tahoma" w:hAnsi="Tahoma" w:cs="Tahoma"/>
          <w:sz w:val="20"/>
          <w:szCs w:val="20"/>
        </w:rPr>
        <w:tab/>
        <w:t xml:space="preserve">  </w:t>
      </w:r>
      <w:r w:rsidRPr="00B56380">
        <w:rPr>
          <w:rFonts w:ascii="Tahoma" w:hAnsi="Tahoma" w:cs="Tahoma"/>
          <w:sz w:val="20"/>
          <w:szCs w:val="20"/>
        </w:rPr>
        <w:t xml:space="preserve"> 0 </w:t>
      </w:r>
      <w:proofErr w:type="spellStart"/>
      <w:r w:rsidRPr="00B56380">
        <w:rPr>
          <w:rFonts w:ascii="Tahoma" w:hAnsi="Tahoma" w:cs="Tahoma"/>
          <w:sz w:val="20"/>
          <w:szCs w:val="20"/>
        </w:rPr>
        <w:t>pkt</w:t>
      </w:r>
      <w:proofErr w:type="spellEnd"/>
    </w:p>
    <w:p w:rsidR="002844CC" w:rsidRPr="00B56380" w:rsidRDefault="002844CC" w:rsidP="002844CC">
      <w:pPr>
        <w:pStyle w:val="Tekstpodstawowy2"/>
        <w:spacing w:after="0" w:line="240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C469CB" w:rsidRPr="00551BB0" w:rsidRDefault="00C469CB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4664D2" w:rsidRPr="00551BB0" w:rsidRDefault="004664D2" w:rsidP="00300E34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Kryterium III Kompleksowość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  <w:t>5%</w:t>
      </w:r>
    </w:p>
    <w:p w:rsidR="00C469CB" w:rsidRPr="00551BB0" w:rsidRDefault="00C469CB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AC4199" w:rsidRPr="00551BB0" w:rsidRDefault="00AC4199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Ocena punktowa </w:t>
      </w:r>
      <w:r w:rsidR="008C38F0" w:rsidRPr="00551BB0">
        <w:rPr>
          <w:rFonts w:ascii="Tahoma" w:hAnsi="Tahoma" w:cs="Tahoma"/>
          <w:sz w:val="20"/>
          <w:szCs w:val="20"/>
        </w:rPr>
        <w:t xml:space="preserve">dotycząca każdej pozycji z </w:t>
      </w:r>
      <w:r w:rsidR="00035F55" w:rsidRPr="00551BB0">
        <w:rPr>
          <w:rFonts w:ascii="Tahoma" w:hAnsi="Tahoma" w:cs="Tahoma"/>
          <w:sz w:val="20"/>
          <w:szCs w:val="20"/>
        </w:rPr>
        <w:t>zadania dokonana</w:t>
      </w:r>
      <w:r w:rsidRPr="00551BB0">
        <w:rPr>
          <w:rFonts w:ascii="Tahoma" w:hAnsi="Tahoma" w:cs="Tahoma"/>
          <w:sz w:val="20"/>
          <w:szCs w:val="20"/>
        </w:rPr>
        <w:t xml:space="preserve"> zostanie zgodnie z poniższym:</w:t>
      </w:r>
    </w:p>
    <w:p w:rsidR="00AC4199" w:rsidRPr="00551BB0" w:rsidRDefault="00265639" w:rsidP="007646ED">
      <w:pPr>
        <w:pStyle w:val="Tekstpodstawowy2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u</w:t>
      </w:r>
      <w:r w:rsidR="00C74441" w:rsidRPr="00551BB0">
        <w:rPr>
          <w:rFonts w:ascii="Tahoma" w:hAnsi="Tahoma" w:cs="Tahoma"/>
          <w:sz w:val="20"/>
          <w:szCs w:val="20"/>
        </w:rPr>
        <w:t xml:space="preserve">sługa realizowana </w:t>
      </w:r>
      <w:r w:rsidR="00AC4199" w:rsidRPr="00551BB0">
        <w:rPr>
          <w:rFonts w:ascii="Tahoma" w:hAnsi="Tahoma" w:cs="Tahoma"/>
          <w:sz w:val="20"/>
          <w:szCs w:val="20"/>
        </w:rPr>
        <w:t xml:space="preserve">bez udziału </w:t>
      </w:r>
      <w:proofErr w:type="gramStart"/>
      <w:r w:rsidR="00AC4199" w:rsidRPr="00551BB0">
        <w:rPr>
          <w:rFonts w:ascii="Tahoma" w:hAnsi="Tahoma" w:cs="Tahoma"/>
          <w:sz w:val="20"/>
          <w:szCs w:val="20"/>
        </w:rPr>
        <w:t xml:space="preserve">podwykonawców                  5 </w:t>
      </w:r>
      <w:proofErr w:type="spellStart"/>
      <w:r w:rsidR="00AC4199" w:rsidRPr="00551BB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AC4199" w:rsidRDefault="00265639" w:rsidP="007646ED">
      <w:pPr>
        <w:pStyle w:val="Tekstpodstawowy2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u</w:t>
      </w:r>
      <w:r w:rsidR="00C74441" w:rsidRPr="00551BB0">
        <w:rPr>
          <w:rFonts w:ascii="Tahoma" w:hAnsi="Tahoma" w:cs="Tahoma"/>
          <w:sz w:val="20"/>
          <w:szCs w:val="20"/>
        </w:rPr>
        <w:t xml:space="preserve">sługa realizowana </w:t>
      </w:r>
      <w:r w:rsidR="00AC4199" w:rsidRPr="00551BB0">
        <w:rPr>
          <w:rFonts w:ascii="Tahoma" w:hAnsi="Tahoma" w:cs="Tahoma"/>
          <w:sz w:val="20"/>
          <w:szCs w:val="20"/>
        </w:rPr>
        <w:t>z</w:t>
      </w:r>
      <w:r w:rsidR="002D0184" w:rsidRPr="00551BB0">
        <w:rPr>
          <w:rFonts w:ascii="Tahoma" w:hAnsi="Tahoma" w:cs="Tahoma"/>
          <w:sz w:val="20"/>
          <w:szCs w:val="20"/>
        </w:rPr>
        <w:t xml:space="preserve"> </w:t>
      </w:r>
      <w:r w:rsidR="00AC4199" w:rsidRPr="00551BB0">
        <w:rPr>
          <w:rFonts w:ascii="Tahoma" w:hAnsi="Tahoma" w:cs="Tahoma"/>
          <w:sz w:val="20"/>
          <w:szCs w:val="20"/>
        </w:rPr>
        <w:t>udziałem</w:t>
      </w:r>
      <w:r w:rsidR="002D0184" w:rsidRPr="00551BB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C4199" w:rsidRPr="00551BB0">
        <w:rPr>
          <w:rFonts w:ascii="Tahoma" w:hAnsi="Tahoma" w:cs="Tahoma"/>
          <w:sz w:val="20"/>
          <w:szCs w:val="20"/>
        </w:rPr>
        <w:t>po</w:t>
      </w:r>
      <w:r w:rsidR="006225D2" w:rsidRPr="00551BB0">
        <w:rPr>
          <w:rFonts w:ascii="Tahoma" w:hAnsi="Tahoma" w:cs="Tahoma"/>
          <w:sz w:val="20"/>
          <w:szCs w:val="20"/>
        </w:rPr>
        <w:t xml:space="preserve">dwykonawców                   </w:t>
      </w:r>
      <w:r w:rsidR="00AC4199" w:rsidRPr="00551BB0">
        <w:rPr>
          <w:rFonts w:ascii="Tahoma" w:hAnsi="Tahoma" w:cs="Tahoma"/>
          <w:sz w:val="20"/>
          <w:szCs w:val="20"/>
        </w:rPr>
        <w:t xml:space="preserve">0 </w:t>
      </w:r>
      <w:proofErr w:type="spellStart"/>
      <w:r w:rsidR="00AC4199" w:rsidRPr="00551BB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2844CC" w:rsidRPr="00551BB0" w:rsidRDefault="002844CC" w:rsidP="002844CC">
      <w:pPr>
        <w:pStyle w:val="Tekstpodstawowy2"/>
        <w:spacing w:after="0" w:line="240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AC4199" w:rsidRPr="00551BB0" w:rsidRDefault="00AC4199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C469CB" w:rsidRPr="00551BB0" w:rsidRDefault="00C469CB" w:rsidP="00300E34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Kryterium IV Dostępność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  <w:t>5%</w:t>
      </w:r>
    </w:p>
    <w:p w:rsidR="008D4E94" w:rsidRDefault="008D4E94" w:rsidP="00C469CB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C74441" w:rsidRPr="00551BB0" w:rsidRDefault="00C74441" w:rsidP="00C469CB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Ocena punktowa oferty dokonana zostanie zgodnie z poniższym:</w:t>
      </w:r>
    </w:p>
    <w:p w:rsidR="002D0184" w:rsidRPr="00551BB0" w:rsidRDefault="002D0184" w:rsidP="007646ED">
      <w:pPr>
        <w:pStyle w:val="Tekstpodstawowy2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zapewnienie </w:t>
      </w:r>
      <w:r w:rsidR="00223E93" w:rsidRPr="00551BB0">
        <w:rPr>
          <w:rFonts w:ascii="Tahoma" w:hAnsi="Tahoma" w:cs="Tahoma"/>
          <w:sz w:val="20"/>
          <w:szCs w:val="20"/>
        </w:rPr>
        <w:t>transportu - odbioru</w:t>
      </w:r>
      <w:r w:rsidR="00265639" w:rsidRPr="00551BB0">
        <w:rPr>
          <w:rFonts w:ascii="Tahoma" w:hAnsi="Tahoma" w:cs="Tahoma"/>
          <w:sz w:val="20"/>
          <w:szCs w:val="20"/>
        </w:rPr>
        <w:t xml:space="preserve"> materiału do </w:t>
      </w:r>
      <w:r w:rsidR="008A31DE" w:rsidRPr="00551BB0">
        <w:rPr>
          <w:rFonts w:ascii="Tahoma" w:hAnsi="Tahoma" w:cs="Tahoma"/>
          <w:sz w:val="20"/>
          <w:szCs w:val="20"/>
        </w:rPr>
        <w:t>badań</w:t>
      </w:r>
      <w:r w:rsidR="00EB70FC">
        <w:rPr>
          <w:rFonts w:ascii="Tahoma" w:hAnsi="Tahoma" w:cs="Tahoma"/>
          <w:sz w:val="20"/>
          <w:szCs w:val="20"/>
        </w:rPr>
        <w:t>/</w:t>
      </w:r>
      <w:proofErr w:type="gramStart"/>
      <w:r w:rsidR="00EB70FC">
        <w:rPr>
          <w:rFonts w:ascii="Tahoma" w:hAnsi="Tahoma" w:cs="Tahoma"/>
          <w:sz w:val="20"/>
          <w:szCs w:val="20"/>
        </w:rPr>
        <w:t>pacjenta</w:t>
      </w:r>
      <w:r w:rsidR="008A31DE" w:rsidRPr="00551BB0">
        <w:rPr>
          <w:rFonts w:ascii="Tahoma" w:hAnsi="Tahoma" w:cs="Tahoma"/>
          <w:sz w:val="20"/>
          <w:szCs w:val="20"/>
        </w:rPr>
        <w:t xml:space="preserve"> </w:t>
      </w:r>
      <w:r w:rsidR="00EB70FC">
        <w:rPr>
          <w:rFonts w:ascii="Tahoma" w:hAnsi="Tahoma" w:cs="Tahoma"/>
          <w:sz w:val="20"/>
          <w:szCs w:val="20"/>
        </w:rPr>
        <w:t xml:space="preserve">                                </w:t>
      </w:r>
      <w:r w:rsidR="00265639" w:rsidRPr="00551BB0">
        <w:rPr>
          <w:rFonts w:ascii="Tahoma" w:hAnsi="Tahoma" w:cs="Tahoma"/>
          <w:sz w:val="20"/>
          <w:szCs w:val="20"/>
        </w:rPr>
        <w:t xml:space="preserve">5 </w:t>
      </w:r>
      <w:proofErr w:type="spellStart"/>
      <w:r w:rsidRPr="00551BB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967D39" w:rsidRPr="00035F55" w:rsidRDefault="00EB70FC" w:rsidP="00C469CB">
      <w:pPr>
        <w:pStyle w:val="Tekstpodstawowy2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brak możliwości zapewnienia</w:t>
      </w:r>
      <w:r w:rsidR="008A31DE" w:rsidRPr="00551BB0">
        <w:rPr>
          <w:rFonts w:ascii="Tahoma" w:hAnsi="Tahoma" w:cs="Tahoma"/>
          <w:sz w:val="20"/>
          <w:szCs w:val="20"/>
        </w:rPr>
        <w:t xml:space="preserve"> transportu</w:t>
      </w:r>
      <w:r>
        <w:rPr>
          <w:rFonts w:ascii="Tahoma" w:hAnsi="Tahoma" w:cs="Tahoma"/>
          <w:sz w:val="20"/>
          <w:szCs w:val="20"/>
        </w:rPr>
        <w:t>-odbioru materiału do badań/</w:t>
      </w:r>
      <w:proofErr w:type="gramStart"/>
      <w:r>
        <w:rPr>
          <w:rFonts w:ascii="Tahoma" w:hAnsi="Tahoma" w:cs="Tahoma"/>
          <w:sz w:val="20"/>
          <w:szCs w:val="20"/>
        </w:rPr>
        <w:t xml:space="preserve">pacjenta            </w:t>
      </w:r>
      <w:r w:rsidR="002D0184" w:rsidRPr="00551BB0">
        <w:rPr>
          <w:rFonts w:ascii="Tahoma" w:hAnsi="Tahoma" w:cs="Tahoma"/>
          <w:sz w:val="20"/>
          <w:szCs w:val="20"/>
        </w:rPr>
        <w:t xml:space="preserve">0 </w:t>
      </w:r>
      <w:proofErr w:type="spellStart"/>
      <w:r w:rsidR="002D0184" w:rsidRPr="00551BB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967D39" w:rsidRPr="00551BB0" w:rsidRDefault="00967D39" w:rsidP="00C469CB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C469CB" w:rsidRPr="00551BB0" w:rsidRDefault="00C469CB" w:rsidP="00300E34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Kryterium V Ciągłość</w:t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</w:r>
      <w:r w:rsidRPr="00551BB0">
        <w:rPr>
          <w:rFonts w:ascii="Tahoma" w:hAnsi="Tahoma" w:cs="Tahoma"/>
          <w:b/>
          <w:sz w:val="20"/>
          <w:szCs w:val="20"/>
        </w:rPr>
        <w:tab/>
        <w:t>5%</w:t>
      </w:r>
    </w:p>
    <w:p w:rsidR="00C469CB" w:rsidRPr="00551BB0" w:rsidRDefault="00C469CB" w:rsidP="00C469CB">
      <w:pPr>
        <w:pStyle w:val="Tekstpodstawowy2"/>
        <w:spacing w:after="0" w:line="240" w:lineRule="auto"/>
        <w:ind w:left="720"/>
        <w:jc w:val="both"/>
        <w:rPr>
          <w:rFonts w:ascii="Tahoma" w:hAnsi="Tahoma" w:cs="Tahoma"/>
          <w:sz w:val="20"/>
          <w:szCs w:val="20"/>
        </w:rPr>
      </w:pPr>
    </w:p>
    <w:p w:rsidR="00C74441" w:rsidRPr="00551BB0" w:rsidRDefault="00C74441" w:rsidP="001B74B4">
      <w:pPr>
        <w:pStyle w:val="Tekstpodstawowy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Ocena punktowa oferty dokonana zostanie zgodnie z poniższym:</w:t>
      </w:r>
    </w:p>
    <w:p w:rsidR="00EB70FC" w:rsidRPr="00B56380" w:rsidRDefault="00EB70FC" w:rsidP="007646ED">
      <w:pPr>
        <w:pStyle w:val="Tekstpodstawowy2"/>
        <w:numPr>
          <w:ilvl w:val="2"/>
          <w:numId w:val="3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 xml:space="preserve">w dniu złożenia oferty realizuje dla szpitala usługi na podstawie </w:t>
      </w:r>
      <w:proofErr w:type="gramStart"/>
      <w:r w:rsidRPr="00B56380">
        <w:rPr>
          <w:rFonts w:ascii="Tahoma" w:hAnsi="Tahoma" w:cs="Tahoma"/>
          <w:sz w:val="20"/>
          <w:szCs w:val="20"/>
        </w:rPr>
        <w:t xml:space="preserve">umowy </w:t>
      </w:r>
      <w:r w:rsidR="00C011B8">
        <w:rPr>
          <w:rFonts w:ascii="Tahoma" w:hAnsi="Tahoma" w:cs="Tahoma"/>
          <w:sz w:val="20"/>
          <w:szCs w:val="20"/>
        </w:rPr>
        <w:t xml:space="preserve">      </w:t>
      </w:r>
      <w:r w:rsidRPr="00B56380">
        <w:rPr>
          <w:rFonts w:ascii="Tahoma" w:hAnsi="Tahoma" w:cs="Tahoma"/>
          <w:sz w:val="20"/>
          <w:szCs w:val="20"/>
        </w:rPr>
        <w:t xml:space="preserve">5 </w:t>
      </w:r>
      <w:proofErr w:type="spellStart"/>
      <w:r w:rsidRPr="00B5638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EB70FC" w:rsidRPr="00B56380" w:rsidRDefault="00EB70FC" w:rsidP="007646ED">
      <w:pPr>
        <w:pStyle w:val="Tekstpodstawowy2"/>
        <w:numPr>
          <w:ilvl w:val="2"/>
          <w:numId w:val="30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 xml:space="preserve">brak </w:t>
      </w:r>
      <w:proofErr w:type="gramStart"/>
      <w:r w:rsidRPr="00B56380">
        <w:rPr>
          <w:rFonts w:ascii="Tahoma" w:hAnsi="Tahoma" w:cs="Tahoma"/>
          <w:sz w:val="20"/>
          <w:szCs w:val="20"/>
        </w:rPr>
        <w:t xml:space="preserve">umowy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</w:t>
      </w:r>
      <w:r w:rsidRPr="00B56380">
        <w:rPr>
          <w:rFonts w:ascii="Tahoma" w:hAnsi="Tahoma" w:cs="Tahoma"/>
          <w:sz w:val="20"/>
          <w:szCs w:val="20"/>
        </w:rPr>
        <w:t xml:space="preserve">0 </w:t>
      </w:r>
      <w:proofErr w:type="spellStart"/>
      <w:r w:rsidRPr="00B56380">
        <w:rPr>
          <w:rFonts w:ascii="Tahoma" w:hAnsi="Tahoma" w:cs="Tahoma"/>
          <w:sz w:val="20"/>
          <w:szCs w:val="20"/>
        </w:rPr>
        <w:t>pkt</w:t>
      </w:r>
      <w:proofErr w:type="spellEnd"/>
      <w:proofErr w:type="gramEnd"/>
    </w:p>
    <w:p w:rsidR="00EB70FC" w:rsidRPr="00B56380" w:rsidRDefault="00EB70FC" w:rsidP="00EB70FC">
      <w:pPr>
        <w:pStyle w:val="Tekstpodstawowy2"/>
        <w:spacing w:after="0" w:line="240" w:lineRule="auto"/>
        <w:ind w:left="360"/>
        <w:jc w:val="both"/>
        <w:rPr>
          <w:rFonts w:ascii="Tahoma" w:hAnsi="Tahoma" w:cs="Tahoma"/>
          <w:color w:val="FF0000"/>
          <w:sz w:val="20"/>
          <w:szCs w:val="20"/>
        </w:rPr>
      </w:pPr>
    </w:p>
    <w:p w:rsidR="00C469CB" w:rsidRPr="00551BB0" w:rsidRDefault="00C469CB" w:rsidP="00C469CB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D16E56" w:rsidRPr="00551BB0" w:rsidRDefault="00D16E56" w:rsidP="001B74B4">
      <w:pPr>
        <w:pStyle w:val="Tekstpodstawowy2"/>
        <w:spacing w:after="0" w:line="240" w:lineRule="auto"/>
        <w:ind w:left="360"/>
        <w:jc w:val="both"/>
        <w:rPr>
          <w:rFonts w:ascii="Tahoma" w:hAnsi="Tahoma" w:cs="Tahoma"/>
          <w:color w:val="FF0000"/>
          <w:sz w:val="20"/>
          <w:szCs w:val="20"/>
        </w:rPr>
      </w:pPr>
    </w:p>
    <w:p w:rsidR="0038306F" w:rsidRPr="00551BB0" w:rsidRDefault="0038306F" w:rsidP="0038306F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</w:p>
    <w:p w:rsidR="0038306F" w:rsidRPr="00551BB0" w:rsidRDefault="0038306F" w:rsidP="0038306F">
      <w:pPr>
        <w:suppressAutoHyphens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Ocena końcowa stanowi sumę punktów po zastosowaniu wszystkich kryteriów oceny ofert.</w:t>
      </w:r>
    </w:p>
    <w:p w:rsidR="0038306F" w:rsidRPr="00551BB0" w:rsidRDefault="0038306F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</w:p>
    <w:p w:rsidR="00C469CB" w:rsidRPr="00551BB0" w:rsidRDefault="00C469CB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IV.  ISTOTNE WARUNKI UMOWY</w:t>
      </w:r>
    </w:p>
    <w:p w:rsidR="008109A0" w:rsidRPr="00551BB0" w:rsidRDefault="008109A0" w:rsidP="001B74B4">
      <w:pPr>
        <w:pStyle w:val="Tekstpodstawowy2"/>
        <w:spacing w:after="0" w:line="24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Oferent winien zwrócić szczególną uwagę na oświadczenie zawarte w załączniku „OFERTA – FORMULARZ OGÓLNY”, w którym </w:t>
      </w:r>
      <w:r w:rsidR="008422E5" w:rsidRPr="00551BB0">
        <w:rPr>
          <w:rFonts w:ascii="Tahoma" w:hAnsi="Tahoma" w:cs="Tahoma"/>
          <w:sz w:val="20"/>
          <w:szCs w:val="20"/>
        </w:rPr>
        <w:t xml:space="preserve">oświadcza, </w:t>
      </w:r>
      <w:r w:rsidRPr="00551BB0">
        <w:rPr>
          <w:rFonts w:ascii="Tahoma" w:hAnsi="Tahoma" w:cs="Tahoma"/>
          <w:sz w:val="20"/>
          <w:szCs w:val="20"/>
        </w:rPr>
        <w:t>że zapoznał się z ogólnymi warunkami umowy i w przypadku wybrania jego oferty jest gotów do podpisania umowy na warunkach podanych przez Udzielającego zamówienie.</w:t>
      </w:r>
    </w:p>
    <w:p w:rsidR="0057431E" w:rsidRPr="0057431E" w:rsidRDefault="008109A0" w:rsidP="0057431E">
      <w:pPr>
        <w:pStyle w:val="Tekstpodstawowy2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Warunki umowy istotne dla Udzielającego zamówienie są następujące:</w:t>
      </w:r>
    </w:p>
    <w:p w:rsidR="0059791D" w:rsidRDefault="0059791D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753D4" w:rsidRPr="00551BB0" w:rsidRDefault="00D753D4" w:rsidP="001B74B4">
      <w:pPr>
        <w:pStyle w:val="Tekstpodstawowy2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Patrz – Załącznik nr 3 do SWKO</w:t>
      </w: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</w:p>
    <w:p w:rsidR="0057431E" w:rsidRPr="00551BB0" w:rsidRDefault="0057431E" w:rsidP="0057431E">
      <w:pPr>
        <w:pStyle w:val="Tekstpodstawowy2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V.  </w:t>
      </w:r>
      <w:r>
        <w:rPr>
          <w:rFonts w:ascii="Tahoma" w:hAnsi="Tahoma" w:cs="Tahoma"/>
          <w:b/>
          <w:sz w:val="20"/>
          <w:szCs w:val="20"/>
        </w:rPr>
        <w:t>OCHRONA DANYCH OSOBOWYCH</w:t>
      </w:r>
    </w:p>
    <w:p w:rsidR="0057431E" w:rsidRPr="00FC0951" w:rsidRDefault="0057431E" w:rsidP="007646ED">
      <w:pPr>
        <w:pStyle w:val="pkt"/>
        <w:numPr>
          <w:ilvl w:val="0"/>
          <w:numId w:val="39"/>
        </w:numPr>
        <w:tabs>
          <w:tab w:val="left" w:pos="284"/>
        </w:tabs>
        <w:spacing w:before="240" w:after="0" w:line="360" w:lineRule="auto"/>
        <w:ind w:left="284" w:hanging="284"/>
        <w:rPr>
          <w:rFonts w:ascii="Tahoma" w:hAnsi="Tahoma" w:cs="Tahoma"/>
        </w:rPr>
      </w:pPr>
      <w:r w:rsidRPr="00FC0951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administratorem</w:t>
      </w:r>
      <w:proofErr w:type="gramEnd"/>
      <w:r w:rsidRPr="00FC0951">
        <w:rPr>
          <w:rFonts w:ascii="Tahoma" w:hAnsi="Tahoma" w:cs="Tahoma"/>
        </w:rPr>
        <w:t xml:space="preserve"> Pani/Pana danych osobowych jest</w:t>
      </w:r>
      <w:r w:rsidRPr="00FC0951">
        <w:rPr>
          <w:rFonts w:ascii="Tahoma" w:hAnsi="Tahoma" w:cs="Tahoma"/>
          <w:caps/>
        </w:rPr>
        <w:t xml:space="preserve"> </w:t>
      </w:r>
      <w:r w:rsidRPr="00FC0951">
        <w:rPr>
          <w:rFonts w:ascii="Tahoma" w:hAnsi="Tahoma" w:cs="Tahoma"/>
          <w:b/>
          <w:caps/>
        </w:rPr>
        <w:t>Szpital SpecjalistyczNy im. Jędrzeja ŚniadeckIego w Nowym Sączu</w:t>
      </w:r>
      <w:r w:rsidRPr="00FC0951">
        <w:rPr>
          <w:rFonts w:ascii="Tahoma" w:hAnsi="Tahoma" w:cs="Tahoma"/>
          <w:b/>
        </w:rPr>
        <w:t>;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administrator</w:t>
      </w:r>
      <w:proofErr w:type="gramEnd"/>
      <w:r w:rsidRPr="00FC0951">
        <w:rPr>
          <w:rFonts w:ascii="Tahoma" w:hAnsi="Tahoma" w:cs="Tahoma"/>
        </w:rPr>
        <w:t xml:space="preserve"> wyznaczył Inspektora Danych Osobowych, z którym można się kontaktować pod adresem e-mail: </w:t>
      </w:r>
      <w:r w:rsidRPr="00FC0951">
        <w:rPr>
          <w:rFonts w:ascii="Tahoma" w:hAnsi="Tahoma" w:cs="Tahoma"/>
          <w:b/>
        </w:rPr>
        <w:t>abi@szpitalnowysacz.</w:t>
      </w:r>
      <w:proofErr w:type="gramStart"/>
      <w:r w:rsidRPr="00FC0951">
        <w:rPr>
          <w:rFonts w:ascii="Tahoma" w:hAnsi="Tahoma" w:cs="Tahoma"/>
          <w:b/>
        </w:rPr>
        <w:t>pl</w:t>
      </w:r>
      <w:proofErr w:type="gramEnd"/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r w:rsidRPr="00FC0951">
        <w:rPr>
          <w:rFonts w:ascii="Tahoma" w:hAnsi="Tahoma" w:cs="Tahoma"/>
        </w:rPr>
        <w:t>Pani/Pana dane osobowe przetwarzane będą na podstawie art. 6 ust. 1 lit. c RODO w celu związanym z przedmiotowym postępowaniem o udzielenie zamówienia publicznego, prowadzonym w trybie przetargu nieograniczonego.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odbiorcami</w:t>
      </w:r>
      <w:proofErr w:type="gramEnd"/>
      <w:r w:rsidRPr="00FC0951">
        <w:rPr>
          <w:rFonts w:ascii="Tahoma" w:hAnsi="Tahoma" w:cs="Tahoma"/>
        </w:rPr>
        <w:t xml:space="preserve"> Pani/Pana danych osobowych będą osoby lub podmioty, którym udostępniona zostanie dokumentacja postępowania w oparciu o art. 74 ustawy P.Z.P.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r w:rsidRPr="00FC0951">
        <w:rPr>
          <w:rFonts w:ascii="Tahoma" w:hAnsi="Tahoma" w:cs="Tahoma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obowiązek</w:t>
      </w:r>
      <w:proofErr w:type="gramEnd"/>
      <w:r w:rsidRPr="00FC0951">
        <w:rPr>
          <w:rFonts w:ascii="Tahoma" w:hAnsi="Tahoma" w:cs="Tahoma"/>
        </w:rPr>
        <w:t xml:space="preserve"> podania przez Panią/Pana danych osobowych bezpośrednio Pani/Pana dotyczących jest wymogiem ustawowym określonym w przepisanych ustawy P.Z.P., związanym z udziałem w postępowaniu o udzielenie zamówienia publicznego.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tabs>
          <w:tab w:val="left" w:pos="709"/>
        </w:tabs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w</w:t>
      </w:r>
      <w:proofErr w:type="gramEnd"/>
      <w:r w:rsidRPr="00FC0951">
        <w:rPr>
          <w:rFonts w:ascii="Tahoma" w:hAnsi="Tahoma" w:cs="Tahoma"/>
        </w:rPr>
        <w:t xml:space="preserve"> odniesieniu do Pani/Pana danych osobowych decyzje nie będą podejmowane w sposób zautomatyzowany, stosownie do art. 22 RODO.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posiada</w:t>
      </w:r>
      <w:proofErr w:type="gramEnd"/>
      <w:r w:rsidRPr="00FC0951">
        <w:rPr>
          <w:rFonts w:ascii="Tahoma" w:hAnsi="Tahoma" w:cs="Tahoma"/>
        </w:rPr>
        <w:t xml:space="preserve"> Pani/Pan:</w:t>
      </w:r>
    </w:p>
    <w:p w:rsidR="0057431E" w:rsidRPr="00FC0951" w:rsidRDefault="0057431E" w:rsidP="007646ED">
      <w:pPr>
        <w:pStyle w:val="pkt"/>
        <w:numPr>
          <w:ilvl w:val="0"/>
          <w:numId w:val="37"/>
        </w:numPr>
        <w:spacing w:before="0" w:after="0" w:line="360" w:lineRule="auto"/>
        <w:ind w:left="1064" w:hanging="46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</w:r>
      <w:proofErr w:type="gramStart"/>
      <w:r w:rsidRPr="00FC0951">
        <w:rPr>
          <w:rFonts w:ascii="Tahoma" w:hAnsi="Tahoma" w:cs="Tahoma"/>
        </w:rPr>
        <w:t>na</w:t>
      </w:r>
      <w:proofErr w:type="gramEnd"/>
      <w:r w:rsidRPr="00FC0951">
        <w:rPr>
          <w:rFonts w:ascii="Tahoma" w:hAnsi="Tahoma" w:cs="Tahoma"/>
        </w:rPr>
        <w:t xml:space="preserve">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</w:t>
      </w:r>
      <w:r w:rsidRPr="00FC0951">
        <w:rPr>
          <w:rFonts w:ascii="Tahoma" w:hAnsi="Tahoma" w:cs="Tahoma"/>
        </w:rPr>
        <w:lastRenderedPageBreak/>
        <w:t>lub konkursu albo sprecyzowanie nazwy lub daty zakończonego postępowania o udzielenie zamówienia);</w:t>
      </w:r>
    </w:p>
    <w:p w:rsidR="0057431E" w:rsidRPr="00FC0951" w:rsidRDefault="0057431E" w:rsidP="007646ED">
      <w:pPr>
        <w:pStyle w:val="pkt"/>
        <w:numPr>
          <w:ilvl w:val="0"/>
          <w:numId w:val="37"/>
        </w:numPr>
        <w:spacing w:before="0" w:after="0" w:line="360" w:lineRule="auto"/>
        <w:ind w:left="1064" w:hanging="46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</w:r>
      <w:proofErr w:type="gramStart"/>
      <w:r w:rsidRPr="00FC0951">
        <w:rPr>
          <w:rFonts w:ascii="Tahoma" w:hAnsi="Tahoma" w:cs="Tahoma"/>
        </w:rPr>
        <w:t>na</w:t>
      </w:r>
      <w:proofErr w:type="gramEnd"/>
      <w:r w:rsidRPr="00FC0951">
        <w:rPr>
          <w:rFonts w:ascii="Tahoma" w:hAnsi="Tahoma" w:cs="Tahoma"/>
        </w:rPr>
        <w:t xml:space="preserve"> podstawie art. 16 RODO prawo do sprostowania Pani/Pana danych osobowych (</w:t>
      </w:r>
      <w:r w:rsidRPr="00FC0951">
        <w:rPr>
          <w:rFonts w:ascii="Tahoma" w:hAnsi="Tahoma" w:cs="Tahoma"/>
          <w:i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C0951">
        <w:rPr>
          <w:rFonts w:ascii="Tahoma" w:hAnsi="Tahoma" w:cs="Tahoma"/>
        </w:rPr>
        <w:t>);</w:t>
      </w:r>
    </w:p>
    <w:p w:rsidR="0057431E" w:rsidRPr="00FC0951" w:rsidRDefault="0057431E" w:rsidP="007646ED">
      <w:pPr>
        <w:pStyle w:val="pkt"/>
        <w:numPr>
          <w:ilvl w:val="0"/>
          <w:numId w:val="37"/>
        </w:numPr>
        <w:spacing w:before="0" w:after="0" w:line="360" w:lineRule="auto"/>
        <w:ind w:left="1064" w:hanging="46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</w:r>
      <w:proofErr w:type="gramStart"/>
      <w:r w:rsidRPr="00FC0951">
        <w:rPr>
          <w:rFonts w:ascii="Tahoma" w:hAnsi="Tahoma" w:cs="Tahoma"/>
        </w:rPr>
        <w:t>na</w:t>
      </w:r>
      <w:proofErr w:type="gramEnd"/>
      <w:r w:rsidRPr="00FC0951">
        <w:rPr>
          <w:rFonts w:ascii="Tahoma" w:hAnsi="Tahoma" w:cs="Tahoma"/>
        </w:rPr>
        <w:t xml:space="preserve">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C0951">
        <w:rPr>
          <w:rFonts w:ascii="Tahoma" w:hAnsi="Tahoma" w:cs="Tahoma"/>
          <w:i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FC0951">
        <w:rPr>
          <w:rFonts w:ascii="Tahoma" w:hAnsi="Tahoma" w:cs="Tahoma"/>
        </w:rPr>
        <w:t>);</w:t>
      </w:r>
    </w:p>
    <w:p w:rsidR="0057431E" w:rsidRPr="00FC0951" w:rsidRDefault="0057431E" w:rsidP="007646ED">
      <w:pPr>
        <w:pStyle w:val="pkt"/>
        <w:numPr>
          <w:ilvl w:val="0"/>
          <w:numId w:val="37"/>
        </w:numPr>
        <w:spacing w:before="0" w:after="0" w:line="360" w:lineRule="auto"/>
        <w:ind w:left="1064" w:hanging="46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</w:r>
      <w:proofErr w:type="gramStart"/>
      <w:r w:rsidRPr="00FC0951">
        <w:rPr>
          <w:rFonts w:ascii="Tahoma" w:hAnsi="Tahoma" w:cs="Tahoma"/>
        </w:rPr>
        <w:t>prawo</w:t>
      </w:r>
      <w:proofErr w:type="gramEnd"/>
      <w:r w:rsidRPr="00FC0951">
        <w:rPr>
          <w:rFonts w:ascii="Tahoma" w:hAnsi="Tahoma" w:cs="Tahoma"/>
        </w:rPr>
        <w:t xml:space="preserve"> do wniesienia skargi do Prezesa Urzędu Ochrony Danych Osobowych, gdy uzna Pani/Pan, że przetwarzanie danych osobowych Pani/Pana dotyczących narusza przepisy RODO; </w:t>
      </w:r>
      <w:r w:rsidRPr="00FC0951">
        <w:rPr>
          <w:rFonts w:ascii="Tahoma" w:hAnsi="Tahoma" w:cs="Tahoma"/>
          <w:i/>
        </w:rPr>
        <w:t xml:space="preserve"> 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nie</w:t>
      </w:r>
      <w:proofErr w:type="gramEnd"/>
      <w:r w:rsidRPr="00FC0951">
        <w:rPr>
          <w:rFonts w:ascii="Tahoma" w:hAnsi="Tahoma" w:cs="Tahoma"/>
        </w:rPr>
        <w:t xml:space="preserve"> przysługuje Pani/Panu:</w:t>
      </w:r>
    </w:p>
    <w:p w:rsidR="0057431E" w:rsidRPr="00FC0951" w:rsidRDefault="0057431E" w:rsidP="007646ED">
      <w:pPr>
        <w:pStyle w:val="pkt"/>
        <w:numPr>
          <w:ilvl w:val="0"/>
          <w:numId w:val="38"/>
        </w:numPr>
        <w:spacing w:before="0" w:after="0" w:line="360" w:lineRule="auto"/>
        <w:ind w:left="1008" w:hanging="39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  <w:t xml:space="preserve">w związku z art. 17 ust. 3 lit. b, d lub </w:t>
      </w:r>
      <w:proofErr w:type="gramStart"/>
      <w:r w:rsidRPr="00FC0951">
        <w:rPr>
          <w:rFonts w:ascii="Tahoma" w:hAnsi="Tahoma" w:cs="Tahoma"/>
        </w:rPr>
        <w:t>e RODO</w:t>
      </w:r>
      <w:proofErr w:type="gramEnd"/>
      <w:r w:rsidRPr="00FC0951">
        <w:rPr>
          <w:rFonts w:ascii="Tahoma" w:hAnsi="Tahoma" w:cs="Tahoma"/>
        </w:rPr>
        <w:t xml:space="preserve"> prawo do usunięcia danych osobowych;</w:t>
      </w:r>
    </w:p>
    <w:p w:rsidR="0057431E" w:rsidRPr="00FC0951" w:rsidRDefault="0057431E" w:rsidP="007646ED">
      <w:pPr>
        <w:pStyle w:val="pkt"/>
        <w:numPr>
          <w:ilvl w:val="0"/>
          <w:numId w:val="38"/>
        </w:numPr>
        <w:spacing w:before="0" w:after="0" w:line="360" w:lineRule="auto"/>
        <w:ind w:left="1008" w:hanging="39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  <w:t xml:space="preserve">prawo do przenoszenia danych osobowych, o którym mowa w </w:t>
      </w:r>
      <w:proofErr w:type="gramStart"/>
      <w:r w:rsidRPr="00FC0951">
        <w:rPr>
          <w:rFonts w:ascii="Tahoma" w:hAnsi="Tahoma" w:cs="Tahoma"/>
        </w:rPr>
        <w:t>art. 20 RODO</w:t>
      </w:r>
      <w:proofErr w:type="gramEnd"/>
      <w:r w:rsidRPr="00FC0951">
        <w:rPr>
          <w:rFonts w:ascii="Tahoma" w:hAnsi="Tahoma" w:cs="Tahoma"/>
        </w:rPr>
        <w:t>;</w:t>
      </w:r>
    </w:p>
    <w:p w:rsidR="0057431E" w:rsidRPr="00FC0951" w:rsidRDefault="0057431E" w:rsidP="007646ED">
      <w:pPr>
        <w:pStyle w:val="pkt"/>
        <w:numPr>
          <w:ilvl w:val="0"/>
          <w:numId w:val="38"/>
        </w:numPr>
        <w:spacing w:before="0" w:after="0" w:line="360" w:lineRule="auto"/>
        <w:ind w:left="1008" w:hanging="392"/>
        <w:rPr>
          <w:rFonts w:ascii="Tahoma" w:hAnsi="Tahoma" w:cs="Tahoma"/>
        </w:rPr>
      </w:pPr>
      <w:r w:rsidRPr="00FC0951">
        <w:rPr>
          <w:rFonts w:ascii="Tahoma" w:hAnsi="Tahoma" w:cs="Tahoma"/>
        </w:rPr>
        <w:tab/>
      </w:r>
      <w:proofErr w:type="gramStart"/>
      <w:r w:rsidRPr="00FC0951">
        <w:rPr>
          <w:rFonts w:ascii="Tahoma" w:hAnsi="Tahoma" w:cs="Tahoma"/>
        </w:rPr>
        <w:t>na</w:t>
      </w:r>
      <w:proofErr w:type="gramEnd"/>
      <w:r w:rsidRPr="00FC0951">
        <w:rPr>
          <w:rFonts w:ascii="Tahoma" w:hAnsi="Tahoma" w:cs="Tahoma"/>
        </w:rPr>
        <w:t xml:space="preserve"> podstawie art. 21 RODO prawo sprzeciwu, wobec przetwarzania danych osobowych, gdyż podstawą prawną przetwarzania Pani/Pana danych osobowych jest art. 6 ust. 1 lit. c RODO; </w:t>
      </w:r>
    </w:p>
    <w:p w:rsidR="0057431E" w:rsidRPr="00FC0951" w:rsidRDefault="0057431E" w:rsidP="007646ED">
      <w:pPr>
        <w:pStyle w:val="pkt"/>
        <w:numPr>
          <w:ilvl w:val="0"/>
          <w:numId w:val="36"/>
        </w:numPr>
        <w:spacing w:before="0" w:after="0" w:line="360" w:lineRule="auto"/>
        <w:ind w:left="709" w:hanging="401"/>
        <w:rPr>
          <w:rFonts w:ascii="Tahoma" w:hAnsi="Tahoma" w:cs="Tahoma"/>
        </w:rPr>
      </w:pPr>
      <w:proofErr w:type="gramStart"/>
      <w:r w:rsidRPr="00FC0951">
        <w:rPr>
          <w:rFonts w:ascii="Tahoma" w:hAnsi="Tahoma" w:cs="Tahoma"/>
        </w:rPr>
        <w:t>przysługuje</w:t>
      </w:r>
      <w:proofErr w:type="gramEnd"/>
      <w:r w:rsidRPr="00FC0951">
        <w:rPr>
          <w:rFonts w:ascii="Tahoma" w:hAnsi="Tahoma" w:cs="Tahoma"/>
        </w:rPr>
        <w:t xml:space="preserve">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4B49CF" w:rsidRPr="00551BB0" w:rsidRDefault="004B49CF" w:rsidP="001B74B4">
      <w:pPr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br w:type="page"/>
      </w: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tabs>
          <w:tab w:val="left" w:pos="360"/>
        </w:tabs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pStyle w:val="Tekstpodstawowy2"/>
        <w:spacing w:after="0" w:line="240" w:lineRule="auto"/>
        <w:jc w:val="right"/>
        <w:rPr>
          <w:rFonts w:ascii="Tahoma" w:hAnsi="Tahoma" w:cs="Tahoma"/>
          <w:i/>
          <w:sz w:val="20"/>
          <w:szCs w:val="20"/>
        </w:rPr>
      </w:pPr>
      <w:r w:rsidRPr="00551BB0">
        <w:rPr>
          <w:rFonts w:ascii="Tahoma" w:hAnsi="Tahoma" w:cs="Tahoma"/>
          <w:i/>
          <w:sz w:val="20"/>
          <w:szCs w:val="20"/>
        </w:rPr>
        <w:t>Załącznik nr 1</w:t>
      </w:r>
    </w:p>
    <w:p w:rsidR="00D91BCB" w:rsidRPr="00551BB0" w:rsidRDefault="00D91BCB" w:rsidP="001B74B4">
      <w:pPr>
        <w:rPr>
          <w:rFonts w:ascii="Tahoma" w:hAnsi="Tahoma" w:cs="Tahoma"/>
          <w:sz w:val="20"/>
          <w:szCs w:val="20"/>
        </w:rPr>
      </w:pPr>
    </w:p>
    <w:p w:rsidR="008109A0" w:rsidRPr="00551BB0" w:rsidRDefault="00C5574C" w:rsidP="001B74B4">
      <w:pPr>
        <w:jc w:val="center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 xml:space="preserve">OFERTA  -  </w:t>
      </w:r>
      <w:r w:rsidR="00D91BCB" w:rsidRPr="00551BB0">
        <w:rPr>
          <w:rFonts w:ascii="Tahoma" w:hAnsi="Tahoma" w:cs="Tahoma"/>
          <w:sz w:val="20"/>
          <w:szCs w:val="20"/>
        </w:rPr>
        <w:t>FORMULARZ</w:t>
      </w:r>
      <w:proofErr w:type="gramEnd"/>
      <w:r w:rsidR="00D91BCB" w:rsidRPr="00551BB0">
        <w:rPr>
          <w:rFonts w:ascii="Tahoma" w:hAnsi="Tahoma" w:cs="Tahoma"/>
          <w:sz w:val="20"/>
          <w:szCs w:val="20"/>
        </w:rPr>
        <w:t xml:space="preserve">  OGÓLNY</w:t>
      </w:r>
    </w:p>
    <w:p w:rsidR="008109A0" w:rsidRPr="00551BB0" w:rsidRDefault="008109A0" w:rsidP="001B74B4">
      <w:pPr>
        <w:pStyle w:val="Nagwek2"/>
        <w:spacing w:before="0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pStyle w:val="Nagwek1"/>
        <w:rPr>
          <w:rFonts w:ascii="Tahoma" w:hAnsi="Tahoma" w:cs="Tahoma"/>
          <w:sz w:val="20"/>
          <w:u w:val="single"/>
        </w:rPr>
      </w:pPr>
      <w:proofErr w:type="gramStart"/>
      <w:r w:rsidRPr="00551BB0">
        <w:rPr>
          <w:rFonts w:ascii="Tahoma" w:hAnsi="Tahoma" w:cs="Tahoma"/>
          <w:sz w:val="20"/>
          <w:u w:val="single"/>
        </w:rPr>
        <w:t xml:space="preserve">Uwaga ! </w:t>
      </w:r>
      <w:proofErr w:type="gramEnd"/>
      <w:r w:rsidRPr="00551BB0">
        <w:rPr>
          <w:rFonts w:ascii="Tahoma" w:hAnsi="Tahoma" w:cs="Tahoma"/>
          <w:sz w:val="20"/>
          <w:u w:val="single"/>
        </w:rPr>
        <w:t>Wypełnia w całości i podpisuje Oferent</w:t>
      </w:r>
    </w:p>
    <w:p w:rsidR="008109A0" w:rsidRPr="00551BB0" w:rsidRDefault="008109A0" w:rsidP="001B74B4">
      <w:pPr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Szpital Specjalistyczny</w:t>
      </w: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  <w:proofErr w:type="gramStart"/>
      <w:r w:rsidRPr="00551BB0">
        <w:rPr>
          <w:rFonts w:ascii="Tahoma" w:hAnsi="Tahoma" w:cs="Tahoma"/>
          <w:b/>
          <w:sz w:val="20"/>
          <w:szCs w:val="20"/>
        </w:rPr>
        <w:t>im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>. J. Śniadeckiego</w:t>
      </w: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  <w:proofErr w:type="gramStart"/>
      <w:r w:rsidRPr="00551BB0">
        <w:rPr>
          <w:rFonts w:ascii="Tahoma" w:hAnsi="Tahoma" w:cs="Tahoma"/>
          <w:b/>
          <w:sz w:val="20"/>
          <w:szCs w:val="20"/>
        </w:rPr>
        <w:t>ul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>. Młyńska 10</w:t>
      </w:r>
    </w:p>
    <w:p w:rsidR="008109A0" w:rsidRPr="00551BB0" w:rsidRDefault="008109A0" w:rsidP="001B74B4">
      <w:pPr>
        <w:jc w:val="center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33-300 Nowy Sącz</w:t>
      </w:r>
    </w:p>
    <w:p w:rsidR="008109A0" w:rsidRPr="00551BB0" w:rsidRDefault="008109A0" w:rsidP="001B74B4">
      <w:pPr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pStyle w:val="Nagwek6"/>
        <w:spacing w:before="0"/>
        <w:rPr>
          <w:rFonts w:ascii="Tahoma" w:hAnsi="Tahoma" w:cs="Tahoma"/>
          <w:color w:val="auto"/>
          <w:sz w:val="20"/>
          <w:szCs w:val="20"/>
        </w:rPr>
      </w:pPr>
      <w:r w:rsidRPr="00551BB0">
        <w:rPr>
          <w:rFonts w:ascii="Tahoma" w:hAnsi="Tahoma" w:cs="Tahoma"/>
          <w:color w:val="auto"/>
          <w:sz w:val="20"/>
          <w:szCs w:val="20"/>
        </w:rPr>
        <w:t>Dane o Oferencie</w:t>
      </w:r>
    </w:p>
    <w:p w:rsidR="008109A0" w:rsidRPr="00551BB0" w:rsidRDefault="008109A0" w:rsidP="001B74B4">
      <w:pPr>
        <w:pStyle w:val="BodyText22"/>
        <w:widowControl/>
        <w:overflowPunct/>
        <w:autoSpaceDE/>
        <w:autoSpaceDN/>
        <w:adjustRightInd/>
        <w:textAlignment w:val="auto"/>
        <w:rPr>
          <w:rFonts w:ascii="Tahoma" w:hAnsi="Tahoma" w:cs="Tahoma"/>
          <w:sz w:val="20"/>
        </w:rPr>
      </w:pPr>
      <w:proofErr w:type="gramStart"/>
      <w:r w:rsidRPr="00551BB0">
        <w:rPr>
          <w:rFonts w:ascii="Tahoma" w:hAnsi="Tahoma" w:cs="Tahoma"/>
          <w:sz w:val="20"/>
        </w:rPr>
        <w:t>Nazwa: ................................................</w:t>
      </w:r>
      <w:proofErr w:type="gramEnd"/>
      <w:r w:rsidRPr="00551BB0">
        <w:rPr>
          <w:rFonts w:ascii="Tahoma" w:hAnsi="Tahoma" w:cs="Tahoma"/>
          <w:sz w:val="20"/>
        </w:rPr>
        <w:t>...................................................................</w:t>
      </w: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Adres (</w:t>
      </w:r>
      <w:proofErr w:type="gramStart"/>
      <w:r w:rsidRPr="00551BB0">
        <w:rPr>
          <w:rFonts w:ascii="Tahoma" w:hAnsi="Tahoma" w:cs="Tahoma"/>
          <w:sz w:val="20"/>
          <w:szCs w:val="20"/>
        </w:rPr>
        <w:t>siedziba): ...............................................</w:t>
      </w:r>
      <w:proofErr w:type="gramEnd"/>
      <w:r w:rsidRPr="00551BB0">
        <w:rPr>
          <w:rFonts w:ascii="Tahoma" w:hAnsi="Tahoma" w:cs="Tahoma"/>
          <w:sz w:val="20"/>
          <w:szCs w:val="20"/>
        </w:rPr>
        <w:t>....................................................</w:t>
      </w: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Tel. / </w:t>
      </w:r>
      <w:proofErr w:type="spellStart"/>
      <w:proofErr w:type="gramStart"/>
      <w:r w:rsidRPr="00551BB0">
        <w:rPr>
          <w:rFonts w:ascii="Tahoma" w:hAnsi="Tahoma" w:cs="Tahoma"/>
          <w:sz w:val="20"/>
          <w:szCs w:val="20"/>
        </w:rPr>
        <w:t>Fax</w:t>
      </w:r>
      <w:proofErr w:type="spellEnd"/>
      <w:r w:rsidRPr="00551BB0">
        <w:rPr>
          <w:rFonts w:ascii="Tahoma" w:hAnsi="Tahoma" w:cs="Tahoma"/>
          <w:sz w:val="20"/>
          <w:szCs w:val="20"/>
        </w:rPr>
        <w:t>: ................................................</w:t>
      </w:r>
      <w:proofErr w:type="gramEnd"/>
      <w:r w:rsidRPr="00551BB0">
        <w:rPr>
          <w:rFonts w:ascii="Tahoma" w:hAnsi="Tahoma" w:cs="Tahoma"/>
          <w:sz w:val="20"/>
          <w:szCs w:val="20"/>
        </w:rPr>
        <w:t>..................................</w:t>
      </w:r>
    </w:p>
    <w:p w:rsidR="00EA0370" w:rsidRPr="00551BB0" w:rsidRDefault="00EA0370" w:rsidP="001B74B4">
      <w:pPr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Mail ……………………………………….</w:t>
      </w:r>
    </w:p>
    <w:p w:rsidR="00C469CB" w:rsidRPr="00551BB0" w:rsidRDefault="00C469CB" w:rsidP="00C469CB">
      <w:pPr>
        <w:pStyle w:val="Tekstpodstawowywcity"/>
        <w:spacing w:after="0"/>
        <w:ind w:left="0"/>
        <w:jc w:val="both"/>
        <w:rPr>
          <w:rFonts w:ascii="Tahoma" w:hAnsi="Tahoma" w:cs="Tahoma"/>
          <w:sz w:val="20"/>
          <w:szCs w:val="20"/>
        </w:rPr>
      </w:pPr>
    </w:p>
    <w:p w:rsidR="008109A0" w:rsidRPr="00551BB0" w:rsidRDefault="008109A0" w:rsidP="00C469CB">
      <w:pPr>
        <w:pStyle w:val="Tekstpodstawowywcity"/>
        <w:spacing w:after="0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Przedkładając ofertę na świadczeni</w:t>
      </w:r>
      <w:r w:rsidR="006225D2" w:rsidRPr="00551BB0">
        <w:rPr>
          <w:rFonts w:ascii="Tahoma" w:hAnsi="Tahoma" w:cs="Tahoma"/>
          <w:b/>
          <w:sz w:val="20"/>
          <w:szCs w:val="20"/>
        </w:rPr>
        <w:t>a zdrowotne</w:t>
      </w:r>
      <w:r w:rsidRPr="00551BB0">
        <w:rPr>
          <w:rFonts w:ascii="Tahoma" w:hAnsi="Tahoma" w:cs="Tahoma"/>
          <w:b/>
          <w:sz w:val="20"/>
          <w:szCs w:val="20"/>
        </w:rPr>
        <w:t xml:space="preserve"> dla potrzeb Szpitala Specjalistycznego im. J. Śniadeckiego w Nowym Sączu. </w:t>
      </w:r>
      <w:proofErr w:type="gramStart"/>
      <w:r w:rsidRPr="00551BB0">
        <w:rPr>
          <w:rFonts w:ascii="Tahoma" w:hAnsi="Tahoma" w:cs="Tahoma"/>
          <w:b/>
          <w:sz w:val="20"/>
          <w:szCs w:val="20"/>
        </w:rPr>
        <w:t>oświadczamy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>, że:</w:t>
      </w:r>
    </w:p>
    <w:p w:rsidR="008109A0" w:rsidRPr="00551BB0" w:rsidRDefault="008109A0" w:rsidP="001B74B4">
      <w:pPr>
        <w:pStyle w:val="Tekstpodstawowywcity"/>
        <w:spacing w:after="0"/>
        <w:rPr>
          <w:rFonts w:ascii="Tahoma" w:hAnsi="Tahoma" w:cs="Tahoma"/>
          <w:b/>
          <w:sz w:val="20"/>
          <w:szCs w:val="20"/>
        </w:rPr>
      </w:pPr>
    </w:p>
    <w:p w:rsidR="008109A0" w:rsidRPr="00551BB0" w:rsidRDefault="008109A0" w:rsidP="001B74B4">
      <w:p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1. Zapoznaliśmy się ze szczegółowymi warunkami konkursu ofert na świadczenie usług medycznych dla potrzeb Szpitala </w:t>
      </w:r>
      <w:r w:rsidR="003B681F" w:rsidRPr="00551BB0">
        <w:rPr>
          <w:rFonts w:ascii="Tahoma" w:hAnsi="Tahoma" w:cs="Tahoma"/>
          <w:sz w:val="20"/>
          <w:szCs w:val="20"/>
        </w:rPr>
        <w:t>Specjalistycznego im</w:t>
      </w:r>
      <w:r w:rsidRPr="00551BB0">
        <w:rPr>
          <w:rFonts w:ascii="Tahoma" w:hAnsi="Tahoma" w:cs="Tahoma"/>
          <w:sz w:val="20"/>
          <w:szCs w:val="20"/>
        </w:rPr>
        <w:t>. J. Śniadeckiego w Nowym Sączu i nie zgłaszamy do nich zastrzeżeń.</w:t>
      </w:r>
    </w:p>
    <w:p w:rsidR="008109A0" w:rsidRPr="00551BB0" w:rsidRDefault="008109A0" w:rsidP="001B74B4">
      <w:p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2. Zapoznaliśmy się </w:t>
      </w:r>
      <w:r w:rsidR="003B681F" w:rsidRPr="00551BB0">
        <w:rPr>
          <w:rFonts w:ascii="Tahoma" w:hAnsi="Tahoma" w:cs="Tahoma"/>
          <w:sz w:val="20"/>
          <w:szCs w:val="20"/>
        </w:rPr>
        <w:t>z ogólnymi</w:t>
      </w:r>
      <w:r w:rsidRPr="00551BB0">
        <w:rPr>
          <w:rFonts w:ascii="Tahoma" w:hAnsi="Tahoma" w:cs="Tahoma"/>
          <w:sz w:val="20"/>
          <w:szCs w:val="20"/>
        </w:rPr>
        <w:t xml:space="preserve"> warunkami umowy i wyrażamy gotowość zawarcia umowy uwzględniającej warunki Udzielającego zamówienie oraz przystąpienia do zgodnej z nimi realizacji zamówienia.</w:t>
      </w:r>
    </w:p>
    <w:p w:rsidR="008109A0" w:rsidRPr="00551BB0" w:rsidRDefault="008109A0" w:rsidP="001B74B4">
      <w:p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3. Posiadamy odpowiednie wyposażenie, środki dostosowane do charakteru oferowanych usług oraz pracowników o odpowiednich kwalifikacjach niezbędnych do realizacji zamówienia.</w:t>
      </w:r>
    </w:p>
    <w:p w:rsidR="008109A0" w:rsidRPr="00551BB0" w:rsidRDefault="008109A0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sz w:val="20"/>
        </w:rPr>
      </w:pPr>
    </w:p>
    <w:p w:rsidR="008109A0" w:rsidRPr="00551BB0" w:rsidRDefault="008109A0" w:rsidP="001B74B4">
      <w:pPr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Warunki oferowane przez naszą firmę – istotne dla realizacji w/w usługi są następujące</w:t>
      </w:r>
      <w:r w:rsidRPr="00551BB0">
        <w:rPr>
          <w:rFonts w:ascii="Tahoma" w:hAnsi="Tahoma" w:cs="Tahoma"/>
          <w:sz w:val="20"/>
          <w:szCs w:val="20"/>
        </w:rPr>
        <w:t>:</w:t>
      </w:r>
    </w:p>
    <w:p w:rsidR="008109A0" w:rsidRPr="00551BB0" w:rsidRDefault="008109A0" w:rsidP="001B74B4">
      <w:pPr>
        <w:pStyle w:val="Nagwek7"/>
        <w:spacing w:before="0"/>
        <w:rPr>
          <w:rFonts w:ascii="Tahoma" w:hAnsi="Tahoma" w:cs="Tahoma"/>
          <w:b/>
          <w:i w:val="0"/>
          <w:color w:val="auto"/>
          <w:sz w:val="20"/>
          <w:szCs w:val="20"/>
        </w:rPr>
      </w:pPr>
      <w:r w:rsidRPr="00551BB0">
        <w:rPr>
          <w:rFonts w:ascii="Tahoma" w:hAnsi="Tahoma" w:cs="Tahoma"/>
          <w:b/>
          <w:i w:val="0"/>
          <w:color w:val="auto"/>
          <w:sz w:val="20"/>
          <w:szCs w:val="20"/>
        </w:rPr>
        <w:t>I. CENA</w:t>
      </w:r>
    </w:p>
    <w:p w:rsidR="00D91BCB" w:rsidRPr="00551BB0" w:rsidRDefault="00D91BCB" w:rsidP="001B74B4">
      <w:pPr>
        <w:pStyle w:val="Tekstpodstawowywcity2"/>
        <w:spacing w:after="0" w:line="240" w:lineRule="auto"/>
        <w:rPr>
          <w:rFonts w:ascii="Tahoma" w:hAnsi="Tahoma" w:cs="Tahoma"/>
          <w:sz w:val="20"/>
          <w:szCs w:val="20"/>
        </w:rPr>
      </w:pPr>
    </w:p>
    <w:p w:rsidR="008109A0" w:rsidRPr="00551BB0" w:rsidRDefault="008109A0" w:rsidP="001B74B4">
      <w:pPr>
        <w:pStyle w:val="Tekstpodstawowywcity2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Oferowana cena jednostkowa za wykonywanie oferowanych przez nas usług określona została w </w:t>
      </w:r>
      <w:r w:rsidRPr="00551BB0">
        <w:rPr>
          <w:rFonts w:ascii="Tahoma" w:hAnsi="Tahoma" w:cs="Tahoma"/>
          <w:b/>
          <w:sz w:val="20"/>
          <w:szCs w:val="20"/>
        </w:rPr>
        <w:t>załączniku nr 2 do oferty „FORMULARZ CENOWY”.</w:t>
      </w:r>
    </w:p>
    <w:p w:rsidR="008109A0" w:rsidRPr="00551BB0" w:rsidRDefault="008109A0" w:rsidP="001B74B4">
      <w:pPr>
        <w:pStyle w:val="Tekstpodstawowywcity2"/>
        <w:spacing w:after="0" w:line="240" w:lineRule="auto"/>
        <w:rPr>
          <w:rFonts w:ascii="Tahoma" w:hAnsi="Tahoma" w:cs="Tahoma"/>
          <w:sz w:val="20"/>
          <w:szCs w:val="20"/>
        </w:rPr>
      </w:pPr>
    </w:p>
    <w:p w:rsidR="004A62EA" w:rsidRPr="00551BB0" w:rsidRDefault="004A62EA" w:rsidP="001B74B4">
      <w:pPr>
        <w:pStyle w:val="Tekstpodstawowywcity2"/>
        <w:spacing w:after="0" w:line="240" w:lineRule="auto"/>
        <w:rPr>
          <w:rFonts w:ascii="Tahoma" w:hAnsi="Tahoma" w:cs="Tahoma"/>
          <w:sz w:val="20"/>
          <w:szCs w:val="20"/>
        </w:rPr>
      </w:pPr>
    </w:p>
    <w:p w:rsidR="00D91BCB" w:rsidRPr="00551BB0" w:rsidRDefault="008109A0" w:rsidP="004610B6">
      <w:pPr>
        <w:pStyle w:val="Nagwek7"/>
        <w:spacing w:before="0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b/>
          <w:i w:val="0"/>
          <w:color w:val="auto"/>
          <w:sz w:val="20"/>
          <w:szCs w:val="20"/>
        </w:rPr>
        <w:t>II. OKRES NIEZMIENNOŚCI CEN</w:t>
      </w:r>
      <w:r w:rsidR="004610B6" w:rsidRPr="00551BB0">
        <w:rPr>
          <w:rFonts w:ascii="Tahoma" w:hAnsi="Tahoma" w:cs="Tahoma"/>
          <w:b/>
          <w:i w:val="0"/>
          <w:color w:val="auto"/>
          <w:sz w:val="20"/>
          <w:szCs w:val="20"/>
        </w:rPr>
        <w:t xml:space="preserve"> </w:t>
      </w:r>
    </w:p>
    <w:p w:rsidR="008109A0" w:rsidRPr="00551BB0" w:rsidRDefault="008109A0" w:rsidP="001B74B4">
      <w:pPr>
        <w:tabs>
          <w:tab w:val="left" w:pos="2880"/>
        </w:tabs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Ceny </w:t>
      </w:r>
      <w:r w:rsidR="00942035" w:rsidRPr="00551BB0">
        <w:rPr>
          <w:rFonts w:ascii="Tahoma" w:hAnsi="Tahoma" w:cs="Tahoma"/>
          <w:sz w:val="20"/>
          <w:szCs w:val="20"/>
        </w:rPr>
        <w:t>netto</w:t>
      </w:r>
      <w:r w:rsidRPr="00551BB0">
        <w:rPr>
          <w:rFonts w:ascii="Tahoma" w:hAnsi="Tahoma" w:cs="Tahoma"/>
          <w:sz w:val="20"/>
          <w:szCs w:val="20"/>
        </w:rPr>
        <w:t xml:space="preserve"> nie ulegną zmianie</w:t>
      </w:r>
      <w:r w:rsidR="004B49CF" w:rsidRPr="00551BB0">
        <w:rPr>
          <w:rFonts w:ascii="Tahoma" w:hAnsi="Tahoma" w:cs="Tahoma"/>
          <w:sz w:val="20"/>
          <w:szCs w:val="20"/>
        </w:rPr>
        <w:t xml:space="preserve"> przez okres </w:t>
      </w:r>
      <w:r w:rsidR="00942035" w:rsidRPr="00551BB0">
        <w:rPr>
          <w:rFonts w:ascii="Tahoma" w:hAnsi="Tahoma" w:cs="Tahoma"/>
          <w:sz w:val="20"/>
          <w:szCs w:val="20"/>
        </w:rPr>
        <w:t>trwania umowy</w:t>
      </w:r>
      <w:r w:rsidRPr="00551BB0">
        <w:rPr>
          <w:rFonts w:ascii="Tahoma" w:hAnsi="Tahoma" w:cs="Tahoma"/>
          <w:sz w:val="20"/>
          <w:szCs w:val="20"/>
        </w:rPr>
        <w:t>.</w:t>
      </w:r>
    </w:p>
    <w:p w:rsidR="00D91BCB" w:rsidRPr="00551BB0" w:rsidRDefault="00D91BCB" w:rsidP="001B74B4">
      <w:pPr>
        <w:tabs>
          <w:tab w:val="left" w:pos="2880"/>
        </w:tabs>
        <w:jc w:val="both"/>
        <w:rPr>
          <w:rFonts w:ascii="Tahoma" w:hAnsi="Tahoma" w:cs="Tahoma"/>
          <w:sz w:val="20"/>
          <w:szCs w:val="20"/>
        </w:rPr>
      </w:pPr>
    </w:p>
    <w:p w:rsidR="00C011B8" w:rsidRPr="00C011B8" w:rsidRDefault="008109A0" w:rsidP="00C011B8">
      <w:pPr>
        <w:tabs>
          <w:tab w:val="left" w:pos="2880"/>
        </w:tabs>
        <w:jc w:val="both"/>
        <w:rPr>
          <w:rFonts w:ascii="Tahoma" w:hAnsi="Tahoma" w:cs="Tahoma"/>
          <w:b/>
          <w:sz w:val="20"/>
        </w:rPr>
      </w:pPr>
      <w:r w:rsidRPr="000B43B9">
        <w:rPr>
          <w:rFonts w:ascii="Tahoma" w:hAnsi="Tahoma" w:cs="Tahoma"/>
          <w:b/>
          <w:sz w:val="20"/>
          <w:szCs w:val="20"/>
        </w:rPr>
        <w:t xml:space="preserve">III. </w:t>
      </w:r>
      <w:r w:rsidR="00C011B8" w:rsidRPr="00A01A8E">
        <w:rPr>
          <w:rFonts w:ascii="Tahoma" w:hAnsi="Tahoma" w:cs="Tahoma"/>
          <w:b/>
          <w:bCs/>
          <w:sz w:val="20"/>
        </w:rPr>
        <w:t>Termin realizacji:</w:t>
      </w:r>
      <w:r w:rsidR="00C011B8" w:rsidRPr="00A01A8E">
        <w:rPr>
          <w:rFonts w:ascii="Tahoma" w:hAnsi="Tahoma" w:cs="Tahoma"/>
          <w:sz w:val="20"/>
        </w:rPr>
        <w:t xml:space="preserve"> </w:t>
      </w:r>
    </w:p>
    <w:p w:rsidR="00A05304" w:rsidRDefault="00A05304" w:rsidP="00A05304">
      <w:pPr>
        <w:pStyle w:val="BodyText22"/>
        <w:widowControl/>
        <w:numPr>
          <w:ilvl w:val="0"/>
          <w:numId w:val="40"/>
        </w:numPr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  <w:r w:rsidRPr="00A96F2F">
        <w:rPr>
          <w:rFonts w:ascii="Tahoma" w:hAnsi="Tahoma" w:cs="Tahoma"/>
          <w:b/>
          <w:sz w:val="20"/>
        </w:rPr>
        <w:t>G</w:t>
      </w:r>
      <w:r>
        <w:rPr>
          <w:rFonts w:ascii="Tahoma" w:hAnsi="Tahoma" w:cs="Tahoma"/>
          <w:b/>
          <w:sz w:val="20"/>
        </w:rPr>
        <w:t>ru</w:t>
      </w:r>
      <w:r w:rsidRPr="00A96F2F">
        <w:rPr>
          <w:rFonts w:ascii="Tahoma" w:hAnsi="Tahoma" w:cs="Tahoma"/>
          <w:b/>
          <w:sz w:val="20"/>
        </w:rPr>
        <w:t xml:space="preserve">pa I, </w:t>
      </w:r>
      <w:r>
        <w:rPr>
          <w:rFonts w:ascii="Tahoma" w:hAnsi="Tahoma" w:cs="Tahoma"/>
          <w:b/>
          <w:sz w:val="20"/>
        </w:rPr>
        <w:t xml:space="preserve">II, III, IV poz. </w:t>
      </w:r>
      <w:proofErr w:type="spellStart"/>
      <w:r w:rsidR="00366544">
        <w:rPr>
          <w:rFonts w:ascii="Tahoma" w:hAnsi="Tahoma" w:cs="Tahoma"/>
          <w:b/>
          <w:sz w:val="20"/>
        </w:rPr>
        <w:t>b</w:t>
      </w:r>
      <w:proofErr w:type="gramStart"/>
      <w:r w:rsidR="00366544">
        <w:rPr>
          <w:rFonts w:ascii="Tahoma" w:hAnsi="Tahoma" w:cs="Tahoma"/>
          <w:b/>
          <w:sz w:val="20"/>
        </w:rPr>
        <w:t>,c</w:t>
      </w:r>
      <w:proofErr w:type="gramEnd"/>
      <w:r w:rsidR="00366544">
        <w:rPr>
          <w:rFonts w:ascii="Tahoma" w:hAnsi="Tahoma" w:cs="Tahoma"/>
          <w:b/>
          <w:sz w:val="20"/>
        </w:rPr>
        <w:t>,d</w:t>
      </w:r>
      <w:proofErr w:type="spellEnd"/>
      <w:r>
        <w:rPr>
          <w:rFonts w:ascii="Tahoma" w:hAnsi="Tahoma" w:cs="Tahoma"/>
          <w:b/>
          <w:sz w:val="20"/>
        </w:rPr>
        <w:t xml:space="preserve"> </w:t>
      </w:r>
      <w:r w:rsidRPr="00A96F2F">
        <w:rPr>
          <w:rFonts w:ascii="Tahoma" w:hAnsi="Tahoma" w:cs="Tahoma"/>
          <w:b/>
          <w:sz w:val="20"/>
        </w:rPr>
        <w:t>od</w:t>
      </w:r>
      <w:r w:rsidRPr="00A01A8E">
        <w:rPr>
          <w:rFonts w:ascii="Tahoma" w:hAnsi="Tahoma" w:cs="Tahoma"/>
          <w:b/>
          <w:sz w:val="20"/>
        </w:rPr>
        <w:t xml:space="preserve"> dnia 1 </w:t>
      </w:r>
      <w:r>
        <w:rPr>
          <w:rFonts w:ascii="Tahoma" w:hAnsi="Tahoma" w:cs="Tahoma"/>
          <w:b/>
          <w:sz w:val="20"/>
        </w:rPr>
        <w:t>stycznia 2026</w:t>
      </w:r>
      <w:r w:rsidRPr="00A01A8E">
        <w:rPr>
          <w:rFonts w:ascii="Tahoma" w:hAnsi="Tahoma" w:cs="Tahoma"/>
          <w:b/>
          <w:sz w:val="20"/>
        </w:rPr>
        <w:t xml:space="preserve">r </w:t>
      </w:r>
      <w:r>
        <w:rPr>
          <w:rFonts w:ascii="Tahoma" w:hAnsi="Tahoma" w:cs="Tahoma"/>
          <w:b/>
          <w:sz w:val="20"/>
        </w:rPr>
        <w:t>do dnia 31 grudnia 2028r,</w:t>
      </w:r>
    </w:p>
    <w:p w:rsidR="00A05304" w:rsidRPr="00C011B8" w:rsidRDefault="00A05304" w:rsidP="00A05304">
      <w:pPr>
        <w:pStyle w:val="BodyText22"/>
        <w:widowControl/>
        <w:numPr>
          <w:ilvl w:val="0"/>
          <w:numId w:val="40"/>
        </w:numPr>
        <w:tabs>
          <w:tab w:val="left" w:pos="36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sz w:val="20"/>
        </w:rPr>
      </w:pPr>
      <w:r w:rsidRPr="00A96F2F">
        <w:rPr>
          <w:rFonts w:ascii="Tahoma" w:hAnsi="Tahoma" w:cs="Tahoma"/>
          <w:b/>
          <w:sz w:val="20"/>
        </w:rPr>
        <w:t>G</w:t>
      </w:r>
      <w:r w:rsidR="00366544">
        <w:rPr>
          <w:rFonts w:ascii="Tahoma" w:hAnsi="Tahoma" w:cs="Tahoma"/>
          <w:b/>
          <w:sz w:val="20"/>
        </w:rPr>
        <w:t>rupa IV poz. a)</w:t>
      </w:r>
      <w:r>
        <w:rPr>
          <w:rFonts w:ascii="Tahoma" w:hAnsi="Tahoma" w:cs="Tahoma"/>
          <w:b/>
          <w:sz w:val="20"/>
        </w:rPr>
        <w:t xml:space="preserve"> </w:t>
      </w:r>
      <w:r w:rsidRPr="00A96F2F">
        <w:rPr>
          <w:rFonts w:ascii="Tahoma" w:hAnsi="Tahoma" w:cs="Tahoma"/>
          <w:b/>
          <w:sz w:val="20"/>
        </w:rPr>
        <w:t>od</w:t>
      </w:r>
      <w:r w:rsidRPr="00A01A8E">
        <w:rPr>
          <w:rFonts w:ascii="Tahoma" w:hAnsi="Tahoma" w:cs="Tahoma"/>
          <w:b/>
          <w:sz w:val="20"/>
        </w:rPr>
        <w:t xml:space="preserve"> dnia 1 </w:t>
      </w:r>
      <w:r>
        <w:rPr>
          <w:rFonts w:ascii="Tahoma" w:hAnsi="Tahoma" w:cs="Tahoma"/>
          <w:b/>
          <w:sz w:val="20"/>
        </w:rPr>
        <w:t>października</w:t>
      </w:r>
      <w:r w:rsidRPr="00A01A8E">
        <w:rPr>
          <w:rFonts w:ascii="Tahoma" w:hAnsi="Tahoma" w:cs="Tahoma"/>
          <w:b/>
          <w:sz w:val="20"/>
        </w:rPr>
        <w:t xml:space="preserve"> 2025r </w:t>
      </w:r>
      <w:r>
        <w:rPr>
          <w:rFonts w:ascii="Tahoma" w:hAnsi="Tahoma" w:cs="Tahoma"/>
          <w:b/>
          <w:sz w:val="20"/>
        </w:rPr>
        <w:t>do dnia 31 grudnia 2028r.</w:t>
      </w:r>
    </w:p>
    <w:p w:rsidR="006E2DF3" w:rsidRPr="00A05304" w:rsidRDefault="006E2DF3" w:rsidP="00A05304">
      <w:pPr>
        <w:pStyle w:val="BodyText22"/>
        <w:widowControl/>
        <w:tabs>
          <w:tab w:val="left" w:pos="360"/>
        </w:tabs>
        <w:overflowPunct/>
        <w:autoSpaceDE/>
        <w:autoSpaceDN/>
        <w:adjustRightInd/>
        <w:ind w:left="720"/>
        <w:textAlignment w:val="auto"/>
        <w:rPr>
          <w:rFonts w:ascii="Tahoma" w:hAnsi="Tahoma" w:cs="Tahoma"/>
          <w:b/>
          <w:sz w:val="20"/>
        </w:rPr>
      </w:pPr>
    </w:p>
    <w:p w:rsidR="000B43B9" w:rsidRPr="00551BB0" w:rsidRDefault="000B43B9" w:rsidP="001B74B4">
      <w:pPr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:rsidR="008109A0" w:rsidRPr="00551BB0" w:rsidRDefault="008109A0" w:rsidP="001B74B4">
      <w:pPr>
        <w:pStyle w:val="Nagwek8"/>
        <w:spacing w:before="0"/>
        <w:rPr>
          <w:rFonts w:ascii="Tahoma" w:hAnsi="Tahoma" w:cs="Tahoma"/>
          <w:b/>
          <w:color w:val="auto"/>
        </w:rPr>
      </w:pPr>
      <w:r w:rsidRPr="00551BB0">
        <w:rPr>
          <w:rFonts w:ascii="Tahoma" w:hAnsi="Tahoma" w:cs="Tahoma"/>
          <w:b/>
          <w:color w:val="auto"/>
        </w:rPr>
        <w:t>IV. WARUNKI PŁATNOŚCI</w:t>
      </w:r>
    </w:p>
    <w:p w:rsidR="00D91BCB" w:rsidRPr="00551BB0" w:rsidRDefault="00D91BCB" w:rsidP="001B74B4">
      <w:pPr>
        <w:rPr>
          <w:rFonts w:ascii="Tahoma" w:hAnsi="Tahoma" w:cs="Tahoma"/>
          <w:sz w:val="20"/>
          <w:szCs w:val="20"/>
        </w:rPr>
      </w:pPr>
    </w:p>
    <w:p w:rsidR="008109A0" w:rsidRPr="00551BB0" w:rsidRDefault="007B0F52" w:rsidP="001B74B4">
      <w:pPr>
        <w:tabs>
          <w:tab w:val="left" w:pos="644"/>
        </w:tabs>
        <w:ind w:left="-796"/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          </w:t>
      </w:r>
      <w:r w:rsidR="008109A0" w:rsidRPr="00551BB0">
        <w:rPr>
          <w:rFonts w:ascii="Tahoma" w:hAnsi="Tahoma" w:cs="Tahoma"/>
          <w:sz w:val="20"/>
          <w:szCs w:val="20"/>
        </w:rPr>
        <w:t xml:space="preserve"> 1.Usługi rozliczane będą na podstawie faktur wystawianych za okres </w:t>
      </w:r>
      <w:r w:rsidR="00D753D4" w:rsidRPr="00551BB0">
        <w:rPr>
          <w:rFonts w:ascii="Tahoma" w:hAnsi="Tahoma" w:cs="Tahoma"/>
          <w:b/>
          <w:sz w:val="20"/>
          <w:szCs w:val="20"/>
        </w:rPr>
        <w:t xml:space="preserve">1 </w:t>
      </w:r>
      <w:r w:rsidR="006E2DF3" w:rsidRPr="00551BB0">
        <w:rPr>
          <w:rFonts w:ascii="Tahoma" w:hAnsi="Tahoma" w:cs="Tahoma"/>
          <w:b/>
          <w:sz w:val="20"/>
          <w:szCs w:val="20"/>
        </w:rPr>
        <w:t>miesiąca.</w:t>
      </w:r>
    </w:p>
    <w:p w:rsidR="008109A0" w:rsidRPr="00551BB0" w:rsidRDefault="007B0F52" w:rsidP="001B74B4">
      <w:pPr>
        <w:tabs>
          <w:tab w:val="left" w:pos="644"/>
        </w:tabs>
        <w:ind w:left="-796"/>
        <w:jc w:val="both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 xml:space="preserve">           </w:t>
      </w:r>
      <w:r w:rsidR="008109A0" w:rsidRPr="00551BB0">
        <w:rPr>
          <w:rFonts w:ascii="Tahoma" w:hAnsi="Tahoma" w:cs="Tahoma"/>
          <w:sz w:val="20"/>
          <w:szCs w:val="20"/>
        </w:rPr>
        <w:t>2.Termin zapłaty od dnia złożenia faktury Udzielającemu zamówi</w:t>
      </w:r>
      <w:r w:rsidR="00D753D4" w:rsidRPr="00551BB0">
        <w:rPr>
          <w:rFonts w:ascii="Tahoma" w:hAnsi="Tahoma" w:cs="Tahoma"/>
          <w:sz w:val="20"/>
          <w:szCs w:val="20"/>
        </w:rPr>
        <w:t xml:space="preserve">enie wynosi </w:t>
      </w:r>
      <w:r w:rsidR="00D753D4" w:rsidRPr="00551BB0">
        <w:rPr>
          <w:rFonts w:ascii="Tahoma" w:hAnsi="Tahoma" w:cs="Tahoma"/>
          <w:b/>
          <w:sz w:val="20"/>
          <w:szCs w:val="20"/>
        </w:rPr>
        <w:t xml:space="preserve">30 </w:t>
      </w:r>
      <w:r w:rsidR="008109A0" w:rsidRPr="00551BB0">
        <w:rPr>
          <w:rFonts w:ascii="Tahoma" w:hAnsi="Tahoma" w:cs="Tahoma"/>
          <w:b/>
          <w:sz w:val="20"/>
          <w:szCs w:val="20"/>
        </w:rPr>
        <w:t>dni.</w:t>
      </w:r>
    </w:p>
    <w:p w:rsidR="00175092" w:rsidRPr="00551BB0" w:rsidRDefault="00175092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:rsidR="007841F9" w:rsidRPr="00551BB0" w:rsidRDefault="007841F9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C54AAB" w:rsidRDefault="00C54AAB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2844CC" w:rsidRPr="00551BB0" w:rsidRDefault="002844CC" w:rsidP="00C54AAB">
      <w:pPr>
        <w:rPr>
          <w:rFonts w:ascii="Tahoma" w:hAnsi="Tahoma" w:cs="Tahoma"/>
          <w:b/>
          <w:i/>
          <w:sz w:val="20"/>
          <w:szCs w:val="20"/>
          <w:u w:val="single"/>
        </w:rPr>
      </w:pPr>
    </w:p>
    <w:p w:rsidR="007841F9" w:rsidRPr="00551BB0" w:rsidRDefault="004C1F02" w:rsidP="001B74B4">
      <w:pPr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>V.</w:t>
      </w:r>
      <w:r w:rsidR="007841F9" w:rsidRPr="00551BB0">
        <w:rPr>
          <w:rFonts w:ascii="Tahoma" w:hAnsi="Tahoma" w:cs="Tahoma"/>
          <w:b/>
          <w:sz w:val="20"/>
          <w:szCs w:val="20"/>
        </w:rPr>
        <w:t xml:space="preserve"> </w:t>
      </w:r>
      <w:r w:rsidR="009C2613" w:rsidRPr="00551BB0">
        <w:rPr>
          <w:rFonts w:ascii="Tahoma" w:hAnsi="Tahoma" w:cs="Tahoma"/>
          <w:b/>
          <w:sz w:val="20"/>
          <w:szCs w:val="20"/>
        </w:rPr>
        <w:t>Parametry oferowane - k</w:t>
      </w:r>
      <w:r w:rsidR="007841F9" w:rsidRPr="00551BB0">
        <w:rPr>
          <w:rFonts w:ascii="Tahoma" w:hAnsi="Tahoma" w:cs="Tahoma"/>
          <w:b/>
          <w:sz w:val="20"/>
          <w:szCs w:val="20"/>
        </w:rPr>
        <w:t>ryterium oceny wartości oferowanych</w:t>
      </w:r>
    </w:p>
    <w:p w:rsidR="0093125D" w:rsidRPr="00551BB0" w:rsidRDefault="0093125D" w:rsidP="001B74B4">
      <w:pPr>
        <w:rPr>
          <w:rFonts w:ascii="Tahoma" w:hAnsi="Tahoma" w:cs="Tahoma"/>
          <w:b/>
          <w:sz w:val="20"/>
          <w:szCs w:val="20"/>
        </w:rPr>
      </w:pPr>
    </w:p>
    <w:p w:rsidR="00D91BCB" w:rsidRPr="00551BB0" w:rsidRDefault="00D91BCB" w:rsidP="001B74B4">
      <w:pPr>
        <w:rPr>
          <w:rFonts w:ascii="Tahoma" w:hAnsi="Tahoma" w:cs="Tahoma"/>
          <w:b/>
          <w:sz w:val="20"/>
          <w:szCs w:val="20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111"/>
        <w:gridCol w:w="2976"/>
      </w:tblGrid>
      <w:tr w:rsidR="004B49CF" w:rsidRPr="00551BB0" w:rsidTr="00C54AAB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CF" w:rsidRPr="00551BB0" w:rsidRDefault="004B49CF" w:rsidP="001B74B4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              Warunki oceniane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613" w:rsidRPr="00551BB0" w:rsidRDefault="004B49CF" w:rsidP="001B74B4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Parametr oferowany</w:t>
            </w:r>
          </w:p>
          <w:p w:rsidR="004B49CF" w:rsidRPr="00551BB0" w:rsidRDefault="004B49CF" w:rsidP="001B74B4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(podlega </w:t>
            </w:r>
            <w:r w:rsidR="00955132"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ocenie - zaznaczyć</w:t>
            </w: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właściwie do oferowanego</w:t>
            </w:r>
            <w:r w:rsidR="009C2613"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„X”</w:t>
            </w:r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)</w:t>
            </w:r>
          </w:p>
          <w:p w:rsidR="004B49CF" w:rsidRPr="00551BB0" w:rsidRDefault="004B49CF" w:rsidP="001B74B4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05304" w:rsidRPr="00551BB0" w:rsidTr="00A05304">
        <w:trPr>
          <w:trHeight w:val="3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304" w:rsidRPr="00551BB0" w:rsidRDefault="00A05304" w:rsidP="001B74B4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551BB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Kryterium Jakość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05304" w:rsidRPr="00551BB0" w:rsidRDefault="00A05304" w:rsidP="00A05304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70FC" w:rsidRPr="00551BB0" w:rsidTr="00E33DF1">
        <w:trPr>
          <w:trHeight w:val="3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0FC" w:rsidRPr="00B56380" w:rsidRDefault="00EB70FC" w:rsidP="00EB70F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posiadanie certyfikatu </w:t>
            </w:r>
            <w:proofErr w:type="gramStart"/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>zarządzania jakością</w:t>
            </w:r>
            <w:proofErr w:type="gramEnd"/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ISO 9001       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0FC" w:rsidRPr="00551BB0" w:rsidRDefault="00EB70FC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A05304" w:rsidRPr="00551BB0" w:rsidTr="00A05304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304" w:rsidRPr="00B56380" w:rsidRDefault="00A05304" w:rsidP="00EB70FC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B5638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Kryterium dostępność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304" w:rsidRPr="00B56380" w:rsidRDefault="00A05304" w:rsidP="00A05304">
            <w:pP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70FC" w:rsidRPr="00551BB0" w:rsidTr="00C54AAB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0FC" w:rsidRPr="00B56380" w:rsidRDefault="00EB70FC" w:rsidP="00EB70FC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gramStart"/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>zapewnienie</w:t>
            </w:r>
            <w:proofErr w:type="gramEnd"/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B16C24" w:rsidRPr="00B56380">
              <w:rPr>
                <w:rFonts w:ascii="Tahoma" w:hAnsi="Tahoma" w:cs="Tahoma"/>
                <w:color w:val="000000"/>
                <w:sz w:val="20"/>
                <w:szCs w:val="20"/>
              </w:rPr>
              <w:t>transportu - odbioru</w:t>
            </w:r>
            <w:r w:rsidRPr="00B5638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materiału do badań/pacjenta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0FC" w:rsidRPr="00551BB0" w:rsidRDefault="00EB70FC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FD2962" w:rsidRPr="00551BB0" w:rsidTr="00EB70FC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62" w:rsidRPr="00B56380" w:rsidRDefault="00FD2962" w:rsidP="00EB70F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56380">
              <w:rPr>
                <w:rFonts w:ascii="Tahoma" w:hAnsi="Tahoma" w:cs="Tahoma"/>
                <w:b/>
                <w:sz w:val="20"/>
                <w:szCs w:val="20"/>
              </w:rPr>
              <w:t>Kryterium Ciągłość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62" w:rsidRPr="00551BB0" w:rsidRDefault="00FD2962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A05304" w:rsidRPr="00551BB0" w:rsidTr="00A05304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304" w:rsidRDefault="00A05304" w:rsidP="00EB70FC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56380">
              <w:rPr>
                <w:rFonts w:ascii="Tahoma" w:hAnsi="Tahoma" w:cs="Tahoma"/>
                <w:sz w:val="20"/>
                <w:szCs w:val="20"/>
              </w:rPr>
              <w:t>w</w:t>
            </w:r>
            <w:proofErr w:type="gramEnd"/>
            <w:r w:rsidRPr="00B56380">
              <w:rPr>
                <w:rFonts w:ascii="Tahoma" w:hAnsi="Tahoma" w:cs="Tahoma"/>
                <w:sz w:val="20"/>
                <w:szCs w:val="20"/>
              </w:rPr>
              <w:t xml:space="preserve"> dniu złożenia oferty realizuje dla szpitala usługi na podstawie</w:t>
            </w:r>
          </w:p>
          <w:p w:rsidR="00A05304" w:rsidRPr="00B56380" w:rsidRDefault="00A05304" w:rsidP="00EB70F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56380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B56380">
              <w:rPr>
                <w:rFonts w:ascii="Tahoma" w:hAnsi="Tahoma" w:cs="Tahoma"/>
                <w:sz w:val="20"/>
                <w:szCs w:val="20"/>
              </w:rPr>
              <w:t>umowy</w:t>
            </w:r>
            <w:proofErr w:type="gramEnd"/>
            <w:r w:rsidRPr="00B5638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304" w:rsidRDefault="00A0530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05304" w:rsidRPr="00B56380" w:rsidRDefault="00A05304" w:rsidP="00A0530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05304" w:rsidRPr="00551BB0" w:rsidTr="00A05304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304" w:rsidRPr="00551BB0" w:rsidRDefault="00A05304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6380">
              <w:rPr>
                <w:rFonts w:ascii="Tahoma" w:hAnsi="Tahoma" w:cs="Tahoma"/>
                <w:b/>
                <w:sz w:val="20"/>
                <w:szCs w:val="20"/>
              </w:rPr>
              <w:t>Kryterium kompleksowość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304" w:rsidRPr="00551BB0" w:rsidRDefault="00A05304" w:rsidP="00A0530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B70FC" w:rsidRPr="00551BB0" w:rsidTr="00EB70FC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0FC" w:rsidRPr="00B56380" w:rsidRDefault="00EB70FC" w:rsidP="00EB70FC">
            <w:pPr>
              <w:tabs>
                <w:tab w:val="left" w:pos="360"/>
              </w:tabs>
              <w:ind w:left="15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B56380">
              <w:rPr>
                <w:rFonts w:ascii="Tahoma" w:hAnsi="Tahoma" w:cs="Tahoma"/>
                <w:sz w:val="20"/>
                <w:szCs w:val="20"/>
              </w:rPr>
              <w:t>usługa</w:t>
            </w:r>
            <w:proofErr w:type="gramEnd"/>
            <w:r w:rsidRPr="00B56380">
              <w:rPr>
                <w:rFonts w:ascii="Tahoma" w:hAnsi="Tahoma" w:cs="Tahoma"/>
                <w:sz w:val="20"/>
                <w:szCs w:val="20"/>
              </w:rPr>
              <w:t xml:space="preserve"> realizowana bez udziału podwykonawców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0FC" w:rsidRPr="00551BB0" w:rsidRDefault="00EB70FC" w:rsidP="001B74B4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4268B" w:rsidRPr="00551BB0" w:rsidTr="00C426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6"/>
        </w:trPr>
        <w:tc>
          <w:tcPr>
            <w:tcW w:w="6111" w:type="dxa"/>
          </w:tcPr>
          <w:p w:rsidR="00C4268B" w:rsidRPr="00B56380" w:rsidRDefault="00C4268B" w:rsidP="00EB70FC">
            <w:pPr>
              <w:tabs>
                <w:tab w:val="left" w:pos="360"/>
              </w:tabs>
              <w:ind w:left="15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B56380">
              <w:rPr>
                <w:rFonts w:ascii="Tahoma" w:hAnsi="Tahoma" w:cs="Tahoma"/>
                <w:sz w:val="20"/>
                <w:szCs w:val="20"/>
              </w:rPr>
              <w:t>usługa</w:t>
            </w:r>
            <w:proofErr w:type="gramEnd"/>
            <w:r w:rsidRPr="00B56380">
              <w:rPr>
                <w:rFonts w:ascii="Tahoma" w:hAnsi="Tahoma" w:cs="Tahoma"/>
                <w:sz w:val="20"/>
                <w:szCs w:val="20"/>
              </w:rPr>
              <w:t xml:space="preserve"> realizowana z udziałem podwykonawców                   </w:t>
            </w:r>
          </w:p>
        </w:tc>
        <w:tc>
          <w:tcPr>
            <w:tcW w:w="2976" w:type="dxa"/>
          </w:tcPr>
          <w:p w:rsidR="00C4268B" w:rsidRPr="00B56380" w:rsidRDefault="00C4268B" w:rsidP="00EB70FC">
            <w:pPr>
              <w:tabs>
                <w:tab w:val="left" w:pos="360"/>
              </w:tabs>
              <w:ind w:left="15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5A1595" w:rsidRPr="00551BB0" w:rsidRDefault="005A1595" w:rsidP="001B74B4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</w:p>
    <w:p w:rsidR="00521506" w:rsidRPr="00551BB0" w:rsidRDefault="00521506" w:rsidP="001B74B4">
      <w:pPr>
        <w:tabs>
          <w:tab w:val="left" w:pos="720"/>
        </w:tabs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521506" w:rsidRPr="00551BB0" w:rsidRDefault="00521506" w:rsidP="00521506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</w:p>
    <w:p w:rsidR="0093125D" w:rsidRPr="00551BB0" w:rsidRDefault="0093125D" w:rsidP="0093125D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VI. nr </w:t>
      </w:r>
      <w:proofErr w:type="gramStart"/>
      <w:r w:rsidRPr="00551BB0">
        <w:rPr>
          <w:rFonts w:ascii="Tahoma" w:hAnsi="Tahoma" w:cs="Tahoma"/>
          <w:b/>
          <w:sz w:val="20"/>
          <w:szCs w:val="20"/>
        </w:rPr>
        <w:t>konta .................................................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>.............................................................................................</w:t>
      </w:r>
    </w:p>
    <w:p w:rsidR="0093125D" w:rsidRPr="00551BB0" w:rsidRDefault="0093125D" w:rsidP="0093125D">
      <w:pPr>
        <w:tabs>
          <w:tab w:val="left" w:pos="720"/>
        </w:tabs>
        <w:jc w:val="both"/>
        <w:rPr>
          <w:rFonts w:ascii="Tahoma" w:hAnsi="Tahoma" w:cs="Tahoma"/>
          <w:b/>
          <w:sz w:val="20"/>
          <w:szCs w:val="20"/>
        </w:rPr>
      </w:pPr>
    </w:p>
    <w:p w:rsidR="00521506" w:rsidRPr="00551BB0" w:rsidRDefault="0093125D" w:rsidP="0093125D">
      <w:pPr>
        <w:tabs>
          <w:tab w:val="left" w:pos="720"/>
        </w:tabs>
        <w:jc w:val="both"/>
        <w:rPr>
          <w:rFonts w:ascii="Tahoma" w:hAnsi="Tahoma" w:cs="Tahoma"/>
          <w:b/>
          <w:sz w:val="20"/>
          <w:szCs w:val="20"/>
        </w:rPr>
      </w:pPr>
      <w:r w:rsidRPr="00551BB0">
        <w:rPr>
          <w:rFonts w:ascii="Tahoma" w:hAnsi="Tahoma" w:cs="Tahoma"/>
          <w:b/>
          <w:sz w:val="20"/>
          <w:szCs w:val="20"/>
        </w:rPr>
        <w:t xml:space="preserve">w </w:t>
      </w:r>
      <w:proofErr w:type="gramStart"/>
      <w:r w:rsidRPr="00551BB0">
        <w:rPr>
          <w:rFonts w:ascii="Tahoma" w:hAnsi="Tahoma" w:cs="Tahoma"/>
          <w:b/>
          <w:sz w:val="20"/>
          <w:szCs w:val="20"/>
        </w:rPr>
        <w:t>banku .................................................</w:t>
      </w:r>
      <w:proofErr w:type="gramEnd"/>
      <w:r w:rsidRPr="00551BB0">
        <w:rPr>
          <w:rFonts w:ascii="Tahoma" w:hAnsi="Tahoma" w:cs="Tahoma"/>
          <w:b/>
          <w:sz w:val="20"/>
          <w:szCs w:val="20"/>
        </w:rPr>
        <w:t>............................................................................</w:t>
      </w:r>
    </w:p>
    <w:p w:rsidR="0093125D" w:rsidRPr="00551BB0" w:rsidRDefault="0093125D" w:rsidP="0093125D">
      <w:pPr>
        <w:tabs>
          <w:tab w:val="left" w:pos="720"/>
        </w:tabs>
        <w:jc w:val="both"/>
        <w:rPr>
          <w:rFonts w:ascii="Tahoma" w:hAnsi="Tahoma" w:cs="Tahoma"/>
          <w:b/>
          <w:sz w:val="20"/>
          <w:szCs w:val="20"/>
        </w:rPr>
      </w:pPr>
    </w:p>
    <w:p w:rsidR="00521506" w:rsidRPr="00551BB0" w:rsidRDefault="00521506" w:rsidP="00521506">
      <w:pPr>
        <w:pStyle w:val="Tekstpodstawowy2"/>
        <w:tabs>
          <w:tab w:val="left" w:pos="368"/>
        </w:tabs>
        <w:spacing w:after="0" w:line="240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D16E56" w:rsidRPr="00551BB0" w:rsidRDefault="00D16E56" w:rsidP="001B74B4">
      <w:pPr>
        <w:pStyle w:val="Tekstpodstawowy2"/>
        <w:spacing w:after="0" w:line="240" w:lineRule="auto"/>
        <w:jc w:val="both"/>
        <w:rPr>
          <w:rFonts w:ascii="Tahoma" w:hAnsi="Tahoma" w:cs="Tahoma"/>
          <w:b/>
          <w:color w:val="00B050"/>
          <w:sz w:val="20"/>
          <w:szCs w:val="20"/>
        </w:rPr>
      </w:pPr>
    </w:p>
    <w:p w:rsidR="0068541D" w:rsidRPr="00551BB0" w:rsidRDefault="0068541D" w:rsidP="001B74B4">
      <w:pPr>
        <w:jc w:val="both"/>
        <w:rPr>
          <w:rFonts w:ascii="Tahoma" w:hAnsi="Tahoma" w:cs="Tahoma"/>
          <w:sz w:val="20"/>
          <w:szCs w:val="20"/>
        </w:rPr>
      </w:pPr>
    </w:p>
    <w:p w:rsidR="00AC5E57" w:rsidRDefault="00AC5E57" w:rsidP="00AC5E57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VI</w:t>
      </w:r>
      <w:r w:rsidRPr="00521506">
        <w:rPr>
          <w:rFonts w:ascii="Tahoma" w:hAnsi="Tahoma" w:cs="Tahoma"/>
          <w:b/>
          <w:sz w:val="20"/>
          <w:szCs w:val="20"/>
        </w:rPr>
        <w:t xml:space="preserve">I </w:t>
      </w:r>
      <w:r>
        <w:rPr>
          <w:rFonts w:ascii="Tahoma" w:hAnsi="Tahoma" w:cs="Tahoma"/>
          <w:b/>
          <w:sz w:val="20"/>
          <w:szCs w:val="20"/>
        </w:rPr>
        <w:t>PRZESYŁANIE BADAŃ</w:t>
      </w:r>
      <w:r w:rsidRPr="00201055">
        <w:rPr>
          <w:rFonts w:ascii="Tahoma" w:hAnsi="Tahoma" w:cs="Tahoma"/>
          <w:b/>
          <w:sz w:val="20"/>
          <w:szCs w:val="20"/>
        </w:rPr>
        <w:t>:</w:t>
      </w:r>
    </w:p>
    <w:p w:rsidR="009F7361" w:rsidRDefault="009F7361" w:rsidP="00AC5E57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Dotyczy gr. I, II:</w:t>
      </w:r>
    </w:p>
    <w:p w:rsidR="009F7361" w:rsidRPr="00B56380" w:rsidRDefault="009F7361" w:rsidP="009F7361">
      <w:pPr>
        <w:pStyle w:val="Tekstpodstawowy2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 xml:space="preserve">Koszt </w:t>
      </w:r>
      <w:r>
        <w:rPr>
          <w:rFonts w:ascii="Tahoma" w:hAnsi="Tahoma" w:cs="Tahoma"/>
          <w:sz w:val="20"/>
          <w:szCs w:val="20"/>
        </w:rPr>
        <w:t>wy</w:t>
      </w:r>
      <w:r w:rsidRPr="00B56380">
        <w:rPr>
          <w:rFonts w:ascii="Tahoma" w:hAnsi="Tahoma" w:cs="Tahoma"/>
          <w:sz w:val="20"/>
          <w:szCs w:val="20"/>
        </w:rPr>
        <w:t xml:space="preserve">syłki materiałów do badań </w:t>
      </w:r>
      <w:proofErr w:type="gramStart"/>
      <w:r w:rsidRPr="00B56380">
        <w:rPr>
          <w:rFonts w:ascii="Tahoma" w:hAnsi="Tahoma" w:cs="Tahoma"/>
          <w:sz w:val="20"/>
          <w:szCs w:val="20"/>
        </w:rPr>
        <w:t>ponosi ...................................... (</w:t>
      </w:r>
      <w:proofErr w:type="gramEnd"/>
      <w:r w:rsidRPr="00B56380">
        <w:rPr>
          <w:rFonts w:ascii="Tahoma" w:hAnsi="Tahoma" w:cs="Tahoma"/>
          <w:sz w:val="20"/>
          <w:szCs w:val="20"/>
        </w:rPr>
        <w:t>Przyjmujący zamówienie lub Udzielający zamówienie – wpisać odpowiednie).</w:t>
      </w:r>
    </w:p>
    <w:p w:rsidR="009F7361" w:rsidRPr="00B56380" w:rsidRDefault="009F7361" w:rsidP="009F7361">
      <w:pPr>
        <w:pStyle w:val="Tekstpodstawowy2"/>
        <w:numPr>
          <w:ilvl w:val="0"/>
          <w:numId w:val="32"/>
        </w:numPr>
        <w:tabs>
          <w:tab w:val="clear" w:pos="360"/>
          <w:tab w:val="left" w:pos="368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B56380">
        <w:rPr>
          <w:rFonts w:ascii="Tahoma" w:hAnsi="Tahoma" w:cs="Tahoma"/>
          <w:color w:val="000000"/>
          <w:sz w:val="20"/>
          <w:szCs w:val="20"/>
        </w:rPr>
        <w:t xml:space="preserve">Materiał do badań odbierany będzie z siedziby Udzielającego </w:t>
      </w:r>
      <w:proofErr w:type="gramStart"/>
      <w:r w:rsidRPr="00B56380">
        <w:rPr>
          <w:rFonts w:ascii="Tahoma" w:hAnsi="Tahoma" w:cs="Tahoma"/>
          <w:color w:val="000000"/>
          <w:sz w:val="20"/>
          <w:szCs w:val="20"/>
        </w:rPr>
        <w:t>zamówienie ........</w:t>
      </w:r>
      <w:r>
        <w:rPr>
          <w:rFonts w:ascii="Tahoma" w:hAnsi="Tahoma" w:cs="Tahoma"/>
          <w:color w:val="000000"/>
          <w:sz w:val="20"/>
          <w:szCs w:val="20"/>
        </w:rPr>
        <w:t>...</w:t>
      </w:r>
      <w:r w:rsidRPr="00B56380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gramEnd"/>
      <w:r w:rsidRPr="00B56380">
        <w:rPr>
          <w:rFonts w:ascii="Tahoma" w:hAnsi="Tahoma" w:cs="Tahoma"/>
          <w:color w:val="000000"/>
          <w:sz w:val="20"/>
          <w:szCs w:val="20"/>
        </w:rPr>
        <w:t xml:space="preserve">razy w tygodniu </w:t>
      </w:r>
      <w:proofErr w:type="spellStart"/>
      <w:r w:rsidRPr="00B56380">
        <w:rPr>
          <w:rFonts w:ascii="Tahoma" w:hAnsi="Tahoma" w:cs="Tahoma"/>
          <w:color w:val="000000"/>
          <w:sz w:val="20"/>
          <w:szCs w:val="20"/>
        </w:rPr>
        <w:t>tj.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w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B56380">
        <w:rPr>
          <w:rFonts w:ascii="Tahoma" w:hAnsi="Tahoma" w:cs="Tahoma"/>
          <w:color w:val="000000"/>
          <w:sz w:val="20"/>
          <w:szCs w:val="20"/>
        </w:rPr>
        <w:t xml:space="preserve"> ........................................... lub</w:t>
      </w:r>
      <w:proofErr w:type="gramEnd"/>
      <w:r w:rsidRPr="00B56380">
        <w:rPr>
          <w:rFonts w:ascii="Tahoma" w:hAnsi="Tahoma" w:cs="Tahoma"/>
          <w:color w:val="000000"/>
          <w:sz w:val="20"/>
          <w:szCs w:val="20"/>
        </w:rPr>
        <w:t xml:space="preserve"> dostarczany przez Udzielającego zamówienie do siedziby Przyjmującego zamówienie. (</w:t>
      </w:r>
      <w:proofErr w:type="gramStart"/>
      <w:r w:rsidRPr="00B56380">
        <w:rPr>
          <w:rFonts w:ascii="Tahoma" w:hAnsi="Tahoma" w:cs="Tahoma"/>
          <w:color w:val="000000"/>
          <w:sz w:val="20"/>
          <w:szCs w:val="20"/>
        </w:rPr>
        <w:t>wypełnić</w:t>
      </w:r>
      <w:proofErr w:type="gramEnd"/>
      <w:r w:rsidRPr="00B56380">
        <w:rPr>
          <w:rFonts w:ascii="Tahoma" w:hAnsi="Tahoma" w:cs="Tahoma"/>
          <w:color w:val="000000"/>
          <w:sz w:val="20"/>
          <w:szCs w:val="20"/>
        </w:rPr>
        <w:t xml:space="preserve"> odpowiednio do pkt. 1).</w:t>
      </w:r>
    </w:p>
    <w:p w:rsidR="009F7361" w:rsidRPr="00B56380" w:rsidRDefault="009F7361" w:rsidP="009F7361">
      <w:pPr>
        <w:pStyle w:val="Tekstpodstawowy2"/>
        <w:numPr>
          <w:ilvl w:val="0"/>
          <w:numId w:val="32"/>
        </w:numPr>
        <w:tabs>
          <w:tab w:val="clear" w:pos="360"/>
          <w:tab w:val="left" w:pos="368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56380">
        <w:rPr>
          <w:rFonts w:ascii="Tahoma" w:hAnsi="Tahoma" w:cs="Tahoma"/>
          <w:sz w:val="20"/>
          <w:szCs w:val="20"/>
        </w:rPr>
        <w:t xml:space="preserve">Wyniki badań przesyłane będą </w:t>
      </w:r>
      <w:r>
        <w:rPr>
          <w:rFonts w:ascii="Tahoma" w:hAnsi="Tahoma" w:cs="Tahoma"/>
          <w:sz w:val="20"/>
          <w:szCs w:val="20"/>
        </w:rPr>
        <w:t xml:space="preserve">na koszt </w:t>
      </w:r>
      <w:r w:rsidRPr="00B56380">
        <w:rPr>
          <w:rFonts w:ascii="Tahoma" w:hAnsi="Tahoma" w:cs="Tahoma"/>
          <w:sz w:val="20"/>
          <w:szCs w:val="20"/>
        </w:rPr>
        <w:t>Przyjmującego zamówienie</w:t>
      </w:r>
      <w:r>
        <w:rPr>
          <w:rFonts w:ascii="Tahoma" w:hAnsi="Tahoma" w:cs="Tahoma"/>
          <w:sz w:val="20"/>
          <w:szCs w:val="20"/>
        </w:rPr>
        <w:t>/Udzielającego zamówienie (zaznaczyć odpowiednio)</w:t>
      </w:r>
      <w:r w:rsidRPr="00B56380">
        <w:rPr>
          <w:rFonts w:ascii="Tahoma" w:hAnsi="Tahoma" w:cs="Tahoma"/>
          <w:sz w:val="20"/>
          <w:szCs w:val="20"/>
        </w:rPr>
        <w:t xml:space="preserve">.  </w:t>
      </w:r>
    </w:p>
    <w:p w:rsidR="009F7361" w:rsidRDefault="009F7361" w:rsidP="009F7361">
      <w:pPr>
        <w:pStyle w:val="Akapitzlist"/>
        <w:numPr>
          <w:ilvl w:val="0"/>
          <w:numId w:val="32"/>
        </w:numPr>
        <w:spacing w:line="200" w:lineRule="atLeast"/>
        <w:jc w:val="both"/>
        <w:rPr>
          <w:rFonts w:ascii="Tahoma" w:hAnsi="Tahoma" w:cs="Tahoma"/>
          <w:sz w:val="20"/>
          <w:szCs w:val="20"/>
        </w:rPr>
      </w:pPr>
      <w:r w:rsidRPr="00493F49">
        <w:rPr>
          <w:rFonts w:ascii="Tahoma" w:hAnsi="Tahoma" w:cs="Tahoma"/>
          <w:sz w:val="20"/>
          <w:szCs w:val="20"/>
        </w:rPr>
        <w:t>W przypadkach nagłych wyniki badań przekazywane b</w:t>
      </w:r>
      <w:r>
        <w:rPr>
          <w:rFonts w:ascii="Tahoma" w:hAnsi="Tahoma" w:cs="Tahoma"/>
          <w:sz w:val="20"/>
          <w:szCs w:val="20"/>
        </w:rPr>
        <w:t>ędą telefonicznie lub mailowo (</w:t>
      </w:r>
      <w:r w:rsidRPr="00493F49">
        <w:rPr>
          <w:rFonts w:ascii="Tahoma" w:hAnsi="Tahoma" w:cs="Tahoma"/>
          <w:sz w:val="20"/>
          <w:szCs w:val="20"/>
        </w:rPr>
        <w:t>z zachowaniem ustawy o ochronie danych osobowych)</w:t>
      </w:r>
      <w:r>
        <w:rPr>
          <w:rFonts w:ascii="Tahoma" w:hAnsi="Tahoma" w:cs="Tahoma"/>
          <w:sz w:val="20"/>
          <w:szCs w:val="20"/>
        </w:rPr>
        <w:t>.</w:t>
      </w:r>
      <w:r w:rsidRPr="00493F49">
        <w:rPr>
          <w:rFonts w:ascii="Tahoma" w:hAnsi="Tahoma" w:cs="Tahoma"/>
          <w:sz w:val="20"/>
          <w:szCs w:val="20"/>
        </w:rPr>
        <w:t xml:space="preserve"> </w:t>
      </w:r>
    </w:p>
    <w:p w:rsidR="009F7361" w:rsidRPr="00493F49" w:rsidRDefault="009F7361" w:rsidP="009F7361">
      <w:pPr>
        <w:pStyle w:val="Akapitzlist"/>
        <w:numPr>
          <w:ilvl w:val="0"/>
          <w:numId w:val="32"/>
        </w:numPr>
        <w:spacing w:line="200" w:lineRule="atLeas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493F49">
        <w:rPr>
          <w:rFonts w:ascii="Tahoma" w:hAnsi="Tahoma" w:cs="Tahoma"/>
          <w:sz w:val="20"/>
          <w:szCs w:val="20"/>
        </w:rPr>
        <w:t xml:space="preserve">r </w:t>
      </w:r>
      <w:proofErr w:type="gramStart"/>
      <w:r w:rsidRPr="00493F49">
        <w:rPr>
          <w:rFonts w:ascii="Tahoma" w:hAnsi="Tahoma" w:cs="Tahoma"/>
          <w:sz w:val="20"/>
          <w:szCs w:val="20"/>
        </w:rPr>
        <w:t>kontaktowy .................................................</w:t>
      </w:r>
      <w:proofErr w:type="gramEnd"/>
      <w:r w:rsidRPr="00493F49">
        <w:rPr>
          <w:rFonts w:ascii="Tahoma" w:hAnsi="Tahoma" w:cs="Tahoma"/>
          <w:sz w:val="20"/>
          <w:szCs w:val="20"/>
        </w:rPr>
        <w:t>......</w:t>
      </w:r>
    </w:p>
    <w:p w:rsidR="009F7361" w:rsidRPr="00201055" w:rsidRDefault="009F7361" w:rsidP="00AC5E57">
      <w:pPr>
        <w:jc w:val="both"/>
        <w:rPr>
          <w:rFonts w:ascii="Tahoma" w:hAnsi="Tahoma" w:cs="Tahoma"/>
          <w:b/>
          <w:sz w:val="20"/>
          <w:szCs w:val="20"/>
        </w:rPr>
      </w:pPr>
    </w:p>
    <w:p w:rsidR="00AC5E57" w:rsidRPr="00466E2A" w:rsidRDefault="00466E2A" w:rsidP="00AC5E57">
      <w:pPr>
        <w:rPr>
          <w:rFonts w:ascii="Tahoma" w:hAnsi="Tahoma" w:cs="Tahoma"/>
          <w:b/>
          <w:sz w:val="20"/>
          <w:szCs w:val="20"/>
        </w:rPr>
      </w:pPr>
      <w:r w:rsidRPr="00466E2A">
        <w:rPr>
          <w:b/>
        </w:rPr>
        <w:t xml:space="preserve">       </w:t>
      </w:r>
      <w:r w:rsidR="009F7361">
        <w:rPr>
          <w:rFonts w:ascii="Tahoma" w:hAnsi="Tahoma" w:cs="Tahoma"/>
          <w:b/>
          <w:sz w:val="20"/>
          <w:szCs w:val="20"/>
        </w:rPr>
        <w:t>Dotyczy gr. III, IV:</w:t>
      </w:r>
    </w:p>
    <w:p w:rsidR="001B3AC6" w:rsidRDefault="00F43976" w:rsidP="001B3AC6">
      <w:pPr>
        <w:pStyle w:val="Tekstpodstawowy2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7506E">
        <w:rPr>
          <w:rFonts w:ascii="Tahoma" w:hAnsi="Tahoma" w:cs="Tahoma"/>
          <w:sz w:val="20"/>
          <w:szCs w:val="20"/>
        </w:rPr>
        <w:t>Koszty dojazdu pacjenta na badania</w:t>
      </w:r>
      <w:r w:rsidR="009F7361">
        <w:rPr>
          <w:rFonts w:ascii="Tahoma" w:hAnsi="Tahoma" w:cs="Tahoma"/>
          <w:sz w:val="20"/>
          <w:szCs w:val="20"/>
        </w:rPr>
        <w:t>/konsultacje</w:t>
      </w:r>
      <w:r w:rsidRPr="0097506E">
        <w:rPr>
          <w:rFonts w:ascii="Tahoma" w:hAnsi="Tahoma" w:cs="Tahoma"/>
          <w:sz w:val="20"/>
          <w:szCs w:val="20"/>
        </w:rPr>
        <w:t xml:space="preserve"> ponosi</w:t>
      </w:r>
      <w:r w:rsidRPr="0097506E">
        <w:rPr>
          <w:rFonts w:ascii="Tahoma" w:hAnsi="Tahoma" w:cs="Tahoma"/>
          <w:b/>
          <w:sz w:val="20"/>
          <w:szCs w:val="20"/>
        </w:rPr>
        <w:t xml:space="preserve"> </w:t>
      </w:r>
      <w:r w:rsidR="005F7AD2">
        <w:rPr>
          <w:rFonts w:ascii="Tahoma" w:hAnsi="Tahoma" w:cs="Tahoma"/>
          <w:b/>
          <w:sz w:val="20"/>
          <w:szCs w:val="20"/>
        </w:rPr>
        <w:t>………………………</w:t>
      </w:r>
      <w:r w:rsidR="005F7AD2" w:rsidRPr="00B56380">
        <w:rPr>
          <w:rFonts w:ascii="Tahoma" w:hAnsi="Tahoma" w:cs="Tahoma"/>
          <w:sz w:val="20"/>
          <w:szCs w:val="20"/>
        </w:rPr>
        <w:t>(Przyjmujący zamówienie lub Udzielający zamówienie – wpisać odpowiednie)</w:t>
      </w:r>
      <w:r w:rsidRPr="0097506E">
        <w:rPr>
          <w:rFonts w:ascii="Tahoma" w:hAnsi="Tahoma" w:cs="Tahoma"/>
          <w:sz w:val="20"/>
          <w:szCs w:val="20"/>
        </w:rPr>
        <w:t xml:space="preserve">, a przesłanie wyników nastąpi na koszt </w:t>
      </w:r>
      <w:r w:rsidR="005F7AD2">
        <w:rPr>
          <w:rFonts w:ascii="Tahoma" w:hAnsi="Tahoma" w:cs="Tahoma"/>
          <w:b/>
          <w:sz w:val="20"/>
          <w:szCs w:val="20"/>
        </w:rPr>
        <w:t>…………………</w:t>
      </w:r>
      <w:r w:rsidR="005F7AD2" w:rsidRPr="00B56380">
        <w:rPr>
          <w:rFonts w:ascii="Tahoma" w:hAnsi="Tahoma" w:cs="Tahoma"/>
          <w:sz w:val="20"/>
          <w:szCs w:val="20"/>
        </w:rPr>
        <w:t>(Przyjmujący zamówienie lub Udzielający zamówienie – wpisać odpowiednie)</w:t>
      </w:r>
      <w:r w:rsidR="005F7AD2">
        <w:rPr>
          <w:rFonts w:ascii="Tahoma" w:hAnsi="Tahoma" w:cs="Tahoma"/>
          <w:b/>
          <w:sz w:val="20"/>
          <w:szCs w:val="20"/>
        </w:rPr>
        <w:t>.</w:t>
      </w:r>
    </w:p>
    <w:p w:rsidR="001B3AC6" w:rsidRPr="001B3AC6" w:rsidRDefault="001B3AC6" w:rsidP="001B3AC6">
      <w:pPr>
        <w:pStyle w:val="Tekstpodstawowy2"/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1B3AC6">
        <w:rPr>
          <w:rFonts w:ascii="Tahoma" w:hAnsi="Tahoma" w:cs="Tahoma"/>
          <w:sz w:val="20"/>
          <w:szCs w:val="20"/>
        </w:rPr>
        <w:t>Koszty dojazdu pacjenta na badania</w:t>
      </w:r>
      <w:r w:rsidR="009F7361">
        <w:rPr>
          <w:rFonts w:ascii="Tahoma" w:hAnsi="Tahoma" w:cs="Tahoma"/>
          <w:sz w:val="20"/>
          <w:szCs w:val="20"/>
        </w:rPr>
        <w:t>/ konsultacje</w:t>
      </w:r>
      <w:r w:rsidRPr="001B3AC6">
        <w:rPr>
          <w:rFonts w:ascii="Tahoma" w:hAnsi="Tahoma" w:cs="Tahoma"/>
          <w:sz w:val="20"/>
          <w:szCs w:val="20"/>
        </w:rPr>
        <w:t xml:space="preserve"> ponosi</w:t>
      </w:r>
      <w:r w:rsidR="005F7AD2">
        <w:rPr>
          <w:rFonts w:ascii="Tahoma" w:hAnsi="Tahoma" w:cs="Tahoma"/>
          <w:sz w:val="20"/>
          <w:szCs w:val="20"/>
        </w:rPr>
        <w:t>……………..</w:t>
      </w:r>
      <w:r w:rsidRPr="001B3AC6">
        <w:rPr>
          <w:rFonts w:ascii="Tahoma" w:hAnsi="Tahoma" w:cs="Tahoma"/>
          <w:b/>
          <w:sz w:val="20"/>
          <w:szCs w:val="20"/>
        </w:rPr>
        <w:t xml:space="preserve"> </w:t>
      </w:r>
      <w:r w:rsidR="005F7AD2" w:rsidRPr="00B56380">
        <w:rPr>
          <w:rFonts w:ascii="Tahoma" w:hAnsi="Tahoma" w:cs="Tahoma"/>
          <w:sz w:val="20"/>
          <w:szCs w:val="20"/>
        </w:rPr>
        <w:t>(Przyjmujący zamówienie lub Udzielający zamówienie – wpisać odpowiednie)</w:t>
      </w:r>
      <w:r w:rsidRPr="001B3AC6">
        <w:rPr>
          <w:rFonts w:ascii="Tahoma" w:hAnsi="Tahoma" w:cs="Tahoma"/>
          <w:sz w:val="20"/>
          <w:szCs w:val="20"/>
        </w:rPr>
        <w:t xml:space="preserve">, a przesłanie wyników nastąpi na koszt </w:t>
      </w:r>
      <w:r w:rsidR="005F7AD2">
        <w:rPr>
          <w:rFonts w:ascii="Tahoma" w:hAnsi="Tahoma" w:cs="Tahoma"/>
          <w:sz w:val="20"/>
          <w:szCs w:val="20"/>
        </w:rPr>
        <w:t>……………………</w:t>
      </w:r>
      <w:r w:rsidR="005F7AD2" w:rsidRPr="00B56380">
        <w:rPr>
          <w:rFonts w:ascii="Tahoma" w:hAnsi="Tahoma" w:cs="Tahoma"/>
          <w:sz w:val="20"/>
          <w:szCs w:val="20"/>
        </w:rPr>
        <w:t>(Przyjmujący zamówienie lub Udzielający zamówienie – wpisać odpowiednie)</w:t>
      </w:r>
      <w:r w:rsidR="005F7AD2">
        <w:rPr>
          <w:rFonts w:ascii="Tahoma" w:hAnsi="Tahoma" w:cs="Tahoma"/>
          <w:sz w:val="20"/>
          <w:szCs w:val="20"/>
        </w:rPr>
        <w:t>.</w:t>
      </w:r>
    </w:p>
    <w:p w:rsidR="00AC5E57" w:rsidRDefault="00AC5E57" w:rsidP="007646ED">
      <w:pPr>
        <w:pStyle w:val="Akapitzlist"/>
        <w:numPr>
          <w:ilvl w:val="0"/>
          <w:numId w:val="32"/>
        </w:numPr>
        <w:spacing w:line="200" w:lineRule="atLeast"/>
        <w:jc w:val="both"/>
        <w:rPr>
          <w:rFonts w:ascii="Tahoma" w:hAnsi="Tahoma" w:cs="Tahoma"/>
          <w:sz w:val="20"/>
          <w:szCs w:val="20"/>
        </w:rPr>
      </w:pPr>
      <w:r w:rsidRPr="00493F49">
        <w:rPr>
          <w:rFonts w:ascii="Tahoma" w:hAnsi="Tahoma" w:cs="Tahoma"/>
          <w:sz w:val="20"/>
          <w:szCs w:val="20"/>
        </w:rPr>
        <w:t>W przypadkach nagłych wyniki badań przekazywane b</w:t>
      </w:r>
      <w:r>
        <w:rPr>
          <w:rFonts w:ascii="Tahoma" w:hAnsi="Tahoma" w:cs="Tahoma"/>
          <w:sz w:val="20"/>
          <w:szCs w:val="20"/>
        </w:rPr>
        <w:t>ędą telefonicznie lub mailowo (</w:t>
      </w:r>
      <w:r w:rsidRPr="00493F49">
        <w:rPr>
          <w:rFonts w:ascii="Tahoma" w:hAnsi="Tahoma" w:cs="Tahoma"/>
          <w:sz w:val="20"/>
          <w:szCs w:val="20"/>
        </w:rPr>
        <w:t>z zachowaniem ustawy o ochronie danych osobowych)</w:t>
      </w:r>
      <w:r>
        <w:rPr>
          <w:rFonts w:ascii="Tahoma" w:hAnsi="Tahoma" w:cs="Tahoma"/>
          <w:sz w:val="20"/>
          <w:szCs w:val="20"/>
        </w:rPr>
        <w:t>.</w:t>
      </w:r>
      <w:r w:rsidRPr="00493F49">
        <w:rPr>
          <w:rFonts w:ascii="Tahoma" w:hAnsi="Tahoma" w:cs="Tahoma"/>
          <w:sz w:val="20"/>
          <w:szCs w:val="20"/>
        </w:rPr>
        <w:t xml:space="preserve"> </w:t>
      </w:r>
    </w:p>
    <w:p w:rsidR="00AC5E57" w:rsidRPr="00493F49" w:rsidRDefault="00AC5E57" w:rsidP="007646ED">
      <w:pPr>
        <w:pStyle w:val="Akapitzlist"/>
        <w:numPr>
          <w:ilvl w:val="0"/>
          <w:numId w:val="32"/>
        </w:numPr>
        <w:spacing w:line="200" w:lineRule="atLeas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493F49">
        <w:rPr>
          <w:rFonts w:ascii="Tahoma" w:hAnsi="Tahoma" w:cs="Tahoma"/>
          <w:sz w:val="20"/>
          <w:szCs w:val="20"/>
        </w:rPr>
        <w:t xml:space="preserve">r </w:t>
      </w:r>
      <w:r w:rsidR="00955132" w:rsidRPr="00493F49">
        <w:rPr>
          <w:rFonts w:ascii="Tahoma" w:hAnsi="Tahoma" w:cs="Tahoma"/>
          <w:sz w:val="20"/>
          <w:szCs w:val="20"/>
        </w:rPr>
        <w:t>kontaktowy.................................................</w:t>
      </w:r>
      <w:r w:rsidRPr="00493F49">
        <w:rPr>
          <w:rFonts w:ascii="Tahoma" w:hAnsi="Tahoma" w:cs="Tahoma"/>
          <w:sz w:val="20"/>
          <w:szCs w:val="20"/>
        </w:rPr>
        <w:t>......</w:t>
      </w:r>
    </w:p>
    <w:p w:rsidR="00C011B8" w:rsidRPr="00C011B8" w:rsidRDefault="00466E2A" w:rsidP="009F7361">
      <w:pPr>
        <w:pStyle w:val="Tekstpodstawowy"/>
        <w:spacing w:after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lastRenderedPageBreak/>
        <w:t xml:space="preserve">    </w:t>
      </w:r>
    </w:p>
    <w:p w:rsidR="00AC5E57" w:rsidRPr="00521506" w:rsidRDefault="00AC5E57" w:rsidP="00AC5E57">
      <w:pPr>
        <w:pStyle w:val="Tekstpodstawowy2"/>
        <w:tabs>
          <w:tab w:val="left" w:pos="368"/>
        </w:tabs>
        <w:spacing w:after="0" w:line="240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AC5E57" w:rsidRPr="00521506" w:rsidRDefault="00AC5E57" w:rsidP="00AC5E57">
      <w:pPr>
        <w:pStyle w:val="Tekstpodstawowy2"/>
        <w:spacing w:after="0" w:line="240" w:lineRule="auto"/>
        <w:jc w:val="both"/>
        <w:rPr>
          <w:rFonts w:ascii="Tahoma" w:hAnsi="Tahoma" w:cs="Tahoma"/>
          <w:b/>
          <w:color w:val="FF0000"/>
          <w:sz w:val="20"/>
          <w:szCs w:val="20"/>
        </w:rPr>
      </w:pPr>
    </w:p>
    <w:p w:rsidR="00AC5E57" w:rsidRPr="00B56380" w:rsidRDefault="00AC5E57" w:rsidP="00AC5E57">
      <w:pPr>
        <w:pStyle w:val="Tekstpodstawowy2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VIII </w:t>
      </w:r>
      <w:r w:rsidRPr="00B56380">
        <w:rPr>
          <w:rFonts w:ascii="Tahoma" w:hAnsi="Tahoma" w:cs="Tahoma"/>
          <w:b/>
          <w:sz w:val="20"/>
          <w:szCs w:val="20"/>
        </w:rPr>
        <w:t>Dodatkowe postanowienia dotyczące:</w:t>
      </w:r>
    </w:p>
    <w:p w:rsidR="00AC5E57" w:rsidRPr="00B56380" w:rsidRDefault="00AC5E57" w:rsidP="00AC5E57">
      <w:pPr>
        <w:pStyle w:val="Tekstpodstawowy2"/>
        <w:spacing w:after="0" w:line="240" w:lineRule="auto"/>
        <w:ind w:left="360"/>
        <w:rPr>
          <w:rFonts w:ascii="Tahoma" w:hAnsi="Tahoma" w:cs="Tahoma"/>
          <w:b/>
          <w:sz w:val="20"/>
          <w:szCs w:val="20"/>
        </w:rPr>
      </w:pPr>
    </w:p>
    <w:p w:rsidR="002844CC" w:rsidRPr="00B56380" w:rsidRDefault="002844CC" w:rsidP="002844CC">
      <w:pPr>
        <w:pStyle w:val="Tekstpodstawowy2"/>
        <w:spacing w:after="0" w:line="240" w:lineRule="auto"/>
        <w:ind w:left="720"/>
        <w:rPr>
          <w:rFonts w:ascii="Tahoma" w:hAnsi="Tahoma" w:cs="Tahoma"/>
          <w:sz w:val="20"/>
          <w:szCs w:val="20"/>
        </w:rPr>
      </w:pPr>
    </w:p>
    <w:p w:rsidR="00AC5E57" w:rsidRPr="00B56380" w:rsidRDefault="00AC5E57" w:rsidP="007646ED">
      <w:pPr>
        <w:pStyle w:val="Akapitzlist"/>
        <w:numPr>
          <w:ilvl w:val="6"/>
          <w:numId w:val="31"/>
        </w:numPr>
        <w:tabs>
          <w:tab w:val="clear" w:pos="4755"/>
          <w:tab w:val="num" w:pos="426"/>
        </w:tabs>
        <w:spacing w:after="0" w:line="240" w:lineRule="auto"/>
        <w:ind w:left="284" w:hanging="142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badań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diagnostycznych:</w:t>
      </w:r>
    </w:p>
    <w:p w:rsidR="00AC5E57" w:rsidRPr="00B56380" w:rsidRDefault="00AC5E57" w:rsidP="007646ED">
      <w:pPr>
        <w:pStyle w:val="Akapitzlist"/>
        <w:numPr>
          <w:ilvl w:val="0"/>
          <w:numId w:val="34"/>
        </w:numPr>
        <w:tabs>
          <w:tab w:val="num" w:pos="426"/>
        </w:tabs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miejsce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wykonywania badań……………………….</w:t>
      </w:r>
    </w:p>
    <w:p w:rsidR="00AC5E57" w:rsidRPr="00B56380" w:rsidRDefault="00AC5E57" w:rsidP="007646ED">
      <w:pPr>
        <w:pStyle w:val="Akapitzlist"/>
        <w:numPr>
          <w:ilvl w:val="0"/>
          <w:numId w:val="34"/>
        </w:numPr>
        <w:tabs>
          <w:tab w:val="num" w:pos="426"/>
        </w:tabs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sposób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zapisu na badanie …………………….</w:t>
      </w:r>
    </w:p>
    <w:p w:rsidR="00AC5E57" w:rsidRDefault="00AC5E57" w:rsidP="007646ED">
      <w:pPr>
        <w:pStyle w:val="Akapitzlist"/>
        <w:numPr>
          <w:ilvl w:val="0"/>
          <w:numId w:val="34"/>
        </w:numPr>
        <w:tabs>
          <w:tab w:val="num" w:pos="426"/>
        </w:tabs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numery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kontaktowe do pracowni……………………</w:t>
      </w:r>
    </w:p>
    <w:p w:rsidR="00AC5E57" w:rsidRDefault="00AC5E57" w:rsidP="007646ED">
      <w:pPr>
        <w:pStyle w:val="Akapitzlist"/>
        <w:numPr>
          <w:ilvl w:val="0"/>
          <w:numId w:val="34"/>
        </w:numPr>
        <w:tabs>
          <w:tab w:val="num" w:pos="426"/>
        </w:tabs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493F49">
        <w:rPr>
          <w:rFonts w:ascii="Tahoma" w:hAnsi="Tahoma" w:cs="Tahoma"/>
          <w:sz w:val="20"/>
          <w:szCs w:val="20"/>
        </w:rPr>
        <w:t xml:space="preserve">r </w:t>
      </w:r>
      <w:proofErr w:type="gramStart"/>
      <w:r w:rsidRPr="00493F49">
        <w:rPr>
          <w:rFonts w:ascii="Tahoma" w:hAnsi="Tahoma" w:cs="Tahoma"/>
          <w:sz w:val="20"/>
          <w:szCs w:val="20"/>
        </w:rPr>
        <w:t>kontaktowy .................................................</w:t>
      </w:r>
      <w:proofErr w:type="gramEnd"/>
      <w:r w:rsidRPr="00493F49">
        <w:rPr>
          <w:rFonts w:ascii="Tahoma" w:hAnsi="Tahoma" w:cs="Tahoma"/>
          <w:sz w:val="20"/>
          <w:szCs w:val="20"/>
        </w:rPr>
        <w:t xml:space="preserve">..... </w:t>
      </w:r>
      <w:proofErr w:type="gramStart"/>
      <w:r w:rsidRPr="00493F49">
        <w:rPr>
          <w:rFonts w:ascii="Tahoma" w:hAnsi="Tahoma" w:cs="Tahoma"/>
          <w:sz w:val="20"/>
          <w:szCs w:val="20"/>
        </w:rPr>
        <w:t>do</w:t>
      </w:r>
      <w:proofErr w:type="gramEnd"/>
      <w:r w:rsidRPr="00493F49">
        <w:rPr>
          <w:rFonts w:ascii="Tahoma" w:hAnsi="Tahoma" w:cs="Tahoma"/>
          <w:sz w:val="20"/>
          <w:szCs w:val="20"/>
        </w:rPr>
        <w:t xml:space="preserve"> ustalania terminów badań</w:t>
      </w:r>
    </w:p>
    <w:p w:rsidR="009F7361" w:rsidRDefault="009F7361" w:rsidP="009F7361">
      <w:pPr>
        <w:pStyle w:val="Akapitzlist"/>
        <w:spacing w:after="0" w:line="240" w:lineRule="auto"/>
        <w:ind w:left="4755"/>
        <w:rPr>
          <w:rFonts w:ascii="Tahoma" w:hAnsi="Tahoma" w:cs="Tahoma"/>
          <w:sz w:val="20"/>
          <w:szCs w:val="20"/>
        </w:rPr>
      </w:pPr>
    </w:p>
    <w:p w:rsidR="009F7361" w:rsidRPr="00B56380" w:rsidRDefault="009F7361" w:rsidP="009F7361">
      <w:pPr>
        <w:pStyle w:val="Tekstpodstawowy2"/>
        <w:numPr>
          <w:ilvl w:val="6"/>
          <w:numId w:val="31"/>
        </w:numPr>
        <w:tabs>
          <w:tab w:val="num" w:pos="360"/>
        </w:tabs>
        <w:spacing w:after="0" w:line="240" w:lineRule="auto"/>
        <w:ind w:left="435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badań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laboratoryjnych:</w:t>
      </w:r>
    </w:p>
    <w:p w:rsidR="009F7361" w:rsidRPr="00B56380" w:rsidRDefault="009F7361" w:rsidP="009F7361">
      <w:pPr>
        <w:pStyle w:val="Tekstpodstawowy2"/>
        <w:numPr>
          <w:ilvl w:val="0"/>
          <w:numId w:val="33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sposób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pobrania materiału do badań…………………..</w:t>
      </w:r>
    </w:p>
    <w:p w:rsidR="009F7361" w:rsidRPr="00B56380" w:rsidRDefault="009F7361" w:rsidP="009F7361">
      <w:pPr>
        <w:pStyle w:val="Tekstpodstawowy2"/>
        <w:numPr>
          <w:ilvl w:val="0"/>
          <w:numId w:val="33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sposób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oraz termin dostarczenia materiału do badań…………………………….</w:t>
      </w:r>
    </w:p>
    <w:p w:rsidR="009F7361" w:rsidRPr="00B56380" w:rsidRDefault="009F7361" w:rsidP="009F7361">
      <w:pPr>
        <w:pStyle w:val="Tekstpodstawowy2"/>
        <w:numPr>
          <w:ilvl w:val="0"/>
          <w:numId w:val="33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warunki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transportu………………….</w:t>
      </w:r>
    </w:p>
    <w:p w:rsidR="009F7361" w:rsidRPr="00B56380" w:rsidRDefault="009F7361" w:rsidP="009F7361">
      <w:pPr>
        <w:pStyle w:val="Tekstpodstawowy2"/>
        <w:numPr>
          <w:ilvl w:val="0"/>
          <w:numId w:val="33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metoda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wykonania badań…………………………………….</w:t>
      </w:r>
    </w:p>
    <w:p w:rsidR="009F7361" w:rsidRPr="00B56380" w:rsidRDefault="009F7361" w:rsidP="009F7361">
      <w:pPr>
        <w:pStyle w:val="Tekstpodstawowy2"/>
        <w:numPr>
          <w:ilvl w:val="0"/>
          <w:numId w:val="33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czas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oczekiwania na wynik………………………………….</w:t>
      </w:r>
    </w:p>
    <w:p w:rsidR="009F7361" w:rsidRDefault="009F7361" w:rsidP="009F7361">
      <w:pPr>
        <w:pStyle w:val="Tekstpodstawowy2"/>
        <w:numPr>
          <w:ilvl w:val="0"/>
          <w:numId w:val="33"/>
        </w:numPr>
        <w:spacing w:after="0" w:line="240" w:lineRule="auto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numery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kontaktowe do pracowni………………………….</w:t>
      </w:r>
    </w:p>
    <w:p w:rsidR="009F7361" w:rsidRDefault="009F7361" w:rsidP="009F7361">
      <w:pPr>
        <w:pStyle w:val="Akapitzlist"/>
        <w:spacing w:after="0" w:line="240" w:lineRule="auto"/>
        <w:ind w:left="142"/>
        <w:rPr>
          <w:rFonts w:ascii="Tahoma" w:hAnsi="Tahoma" w:cs="Tahoma"/>
          <w:sz w:val="20"/>
          <w:szCs w:val="20"/>
        </w:rPr>
      </w:pPr>
    </w:p>
    <w:p w:rsidR="009F7361" w:rsidRDefault="009F7361" w:rsidP="009F7361">
      <w:pPr>
        <w:pStyle w:val="Akapitzlist"/>
        <w:numPr>
          <w:ilvl w:val="6"/>
          <w:numId w:val="31"/>
        </w:numPr>
        <w:tabs>
          <w:tab w:val="clear" w:pos="4755"/>
          <w:tab w:val="num" w:pos="142"/>
        </w:tabs>
        <w:ind w:left="142" w:firstLine="0"/>
        <w:rPr>
          <w:rFonts w:ascii="Tahoma" w:hAnsi="Tahoma" w:cs="Tahoma"/>
          <w:sz w:val="20"/>
          <w:szCs w:val="20"/>
        </w:rPr>
      </w:pPr>
      <w:r w:rsidRPr="00ED60F6">
        <w:rPr>
          <w:rFonts w:ascii="Tahoma" w:hAnsi="Tahoma" w:cs="Tahoma"/>
          <w:sz w:val="20"/>
          <w:szCs w:val="20"/>
        </w:rPr>
        <w:t>Konsultacje</w:t>
      </w:r>
      <w:r>
        <w:rPr>
          <w:rFonts w:ascii="Tahoma" w:hAnsi="Tahoma" w:cs="Tahoma"/>
          <w:sz w:val="20"/>
          <w:szCs w:val="20"/>
        </w:rPr>
        <w:t>:</w:t>
      </w:r>
    </w:p>
    <w:p w:rsidR="009F7361" w:rsidRPr="00B56380" w:rsidRDefault="009F7361" w:rsidP="009F7361">
      <w:pPr>
        <w:pStyle w:val="Akapitzlist"/>
        <w:numPr>
          <w:ilvl w:val="0"/>
          <w:numId w:val="31"/>
        </w:numPr>
        <w:tabs>
          <w:tab w:val="clear" w:pos="360"/>
          <w:tab w:val="num" w:pos="426"/>
        </w:tabs>
        <w:spacing w:after="0" w:line="240" w:lineRule="auto"/>
        <w:ind w:firstLine="66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miejsce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wykonywania </w:t>
      </w:r>
      <w:r>
        <w:rPr>
          <w:rFonts w:ascii="Tahoma" w:hAnsi="Tahoma" w:cs="Tahoma"/>
          <w:sz w:val="20"/>
          <w:szCs w:val="20"/>
        </w:rPr>
        <w:t>konsultacji……………….</w:t>
      </w:r>
    </w:p>
    <w:p w:rsidR="009F7361" w:rsidRPr="00B56380" w:rsidRDefault="009F7361" w:rsidP="009F7361">
      <w:pPr>
        <w:pStyle w:val="Akapitzlist"/>
        <w:numPr>
          <w:ilvl w:val="0"/>
          <w:numId w:val="31"/>
        </w:numPr>
        <w:tabs>
          <w:tab w:val="clear" w:pos="360"/>
          <w:tab w:val="num" w:pos="426"/>
        </w:tabs>
        <w:spacing w:after="0" w:line="240" w:lineRule="auto"/>
        <w:ind w:firstLine="66"/>
        <w:rPr>
          <w:rFonts w:ascii="Tahoma" w:hAnsi="Tahoma" w:cs="Tahoma"/>
          <w:sz w:val="20"/>
          <w:szCs w:val="20"/>
        </w:rPr>
      </w:pPr>
      <w:proofErr w:type="gramStart"/>
      <w:r w:rsidRPr="00B56380">
        <w:rPr>
          <w:rFonts w:ascii="Tahoma" w:hAnsi="Tahoma" w:cs="Tahoma"/>
          <w:sz w:val="20"/>
          <w:szCs w:val="20"/>
        </w:rPr>
        <w:t>sposób</w:t>
      </w:r>
      <w:proofErr w:type="gramEnd"/>
      <w:r w:rsidRPr="00B56380">
        <w:rPr>
          <w:rFonts w:ascii="Tahoma" w:hAnsi="Tahoma" w:cs="Tahoma"/>
          <w:sz w:val="20"/>
          <w:szCs w:val="20"/>
        </w:rPr>
        <w:t xml:space="preserve"> zapisu na </w:t>
      </w:r>
      <w:r>
        <w:rPr>
          <w:rFonts w:ascii="Tahoma" w:hAnsi="Tahoma" w:cs="Tahoma"/>
          <w:sz w:val="20"/>
          <w:szCs w:val="20"/>
        </w:rPr>
        <w:t>konsultacje ……………………</w:t>
      </w:r>
    </w:p>
    <w:p w:rsidR="009F7361" w:rsidRDefault="009F7361" w:rsidP="009F7361">
      <w:pPr>
        <w:pStyle w:val="Akapitzlist"/>
        <w:numPr>
          <w:ilvl w:val="0"/>
          <w:numId w:val="31"/>
        </w:numPr>
        <w:tabs>
          <w:tab w:val="clear" w:pos="360"/>
          <w:tab w:val="num" w:pos="426"/>
        </w:tabs>
        <w:spacing w:after="0" w:line="240" w:lineRule="auto"/>
        <w:ind w:firstLine="6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493F49">
        <w:rPr>
          <w:rFonts w:ascii="Tahoma" w:hAnsi="Tahoma" w:cs="Tahoma"/>
          <w:sz w:val="20"/>
          <w:szCs w:val="20"/>
        </w:rPr>
        <w:t xml:space="preserve">r </w:t>
      </w:r>
      <w:proofErr w:type="gramStart"/>
      <w:r w:rsidRPr="00493F49">
        <w:rPr>
          <w:rFonts w:ascii="Tahoma" w:hAnsi="Tahoma" w:cs="Tahoma"/>
          <w:sz w:val="20"/>
          <w:szCs w:val="20"/>
        </w:rPr>
        <w:t>kontaktowy ......................</w:t>
      </w:r>
      <w:r>
        <w:rPr>
          <w:rFonts w:ascii="Tahoma" w:hAnsi="Tahoma" w:cs="Tahoma"/>
          <w:sz w:val="20"/>
          <w:szCs w:val="20"/>
        </w:rPr>
        <w:t>.....................</w:t>
      </w:r>
      <w:r w:rsidRPr="00493F49">
        <w:rPr>
          <w:rFonts w:ascii="Tahoma" w:hAnsi="Tahoma" w:cs="Tahoma"/>
          <w:sz w:val="20"/>
          <w:szCs w:val="20"/>
        </w:rPr>
        <w:t xml:space="preserve"> do</w:t>
      </w:r>
      <w:proofErr w:type="gramEnd"/>
      <w:r w:rsidRPr="00493F49">
        <w:rPr>
          <w:rFonts w:ascii="Tahoma" w:hAnsi="Tahoma" w:cs="Tahoma"/>
          <w:sz w:val="20"/>
          <w:szCs w:val="20"/>
        </w:rPr>
        <w:t xml:space="preserve"> ustalania terminów </w:t>
      </w:r>
      <w:r>
        <w:rPr>
          <w:rFonts w:ascii="Tahoma" w:hAnsi="Tahoma" w:cs="Tahoma"/>
          <w:sz w:val="20"/>
          <w:szCs w:val="20"/>
        </w:rPr>
        <w:t>konsultacji</w:t>
      </w:r>
    </w:p>
    <w:p w:rsidR="00FD2962" w:rsidRDefault="00FD2962" w:rsidP="00AC5E57">
      <w:pPr>
        <w:pStyle w:val="Akapitzlist"/>
        <w:ind w:left="142"/>
        <w:rPr>
          <w:rFonts w:ascii="Tahoma" w:hAnsi="Tahoma" w:cs="Tahoma"/>
          <w:i/>
          <w:sz w:val="20"/>
          <w:szCs w:val="20"/>
        </w:rPr>
      </w:pPr>
    </w:p>
    <w:p w:rsidR="00AC5E57" w:rsidRDefault="00FD2962" w:rsidP="00AC5E57">
      <w:pPr>
        <w:pStyle w:val="Akapitzlist"/>
        <w:ind w:left="142"/>
        <w:rPr>
          <w:rFonts w:ascii="Tahoma" w:hAnsi="Tahoma" w:cs="Tahoma"/>
          <w:i/>
          <w:sz w:val="20"/>
          <w:szCs w:val="20"/>
        </w:rPr>
      </w:pPr>
      <w:r w:rsidRPr="00B56380">
        <w:rPr>
          <w:rFonts w:ascii="Tahoma" w:hAnsi="Tahoma" w:cs="Tahoma"/>
          <w:i/>
          <w:sz w:val="20"/>
          <w:szCs w:val="20"/>
        </w:rPr>
        <w:t>Należy odpowiednio wypełnić do oferowanych usług.</w:t>
      </w:r>
    </w:p>
    <w:p w:rsidR="00FD2962" w:rsidRPr="00ED60F6" w:rsidRDefault="00FD2962" w:rsidP="00AC5E57">
      <w:pPr>
        <w:pStyle w:val="Akapitzlist"/>
        <w:ind w:left="142"/>
        <w:rPr>
          <w:rFonts w:ascii="Tahoma" w:hAnsi="Tahoma" w:cs="Tahoma"/>
          <w:sz w:val="20"/>
          <w:szCs w:val="20"/>
        </w:rPr>
      </w:pPr>
    </w:p>
    <w:p w:rsidR="00AC5E57" w:rsidRDefault="00FD2962" w:rsidP="00FD2962">
      <w:pPr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IX. </w:t>
      </w:r>
      <w:r w:rsidRPr="00084FC2">
        <w:rPr>
          <w:rFonts w:ascii="Tahoma" w:hAnsi="Tahoma" w:cs="Tahoma"/>
          <w:b/>
          <w:sz w:val="20"/>
        </w:rPr>
        <w:t xml:space="preserve">OSOBY UPOWŻANIONE DO PODPISANIA </w:t>
      </w:r>
      <w:proofErr w:type="gramStart"/>
      <w:r w:rsidRPr="00084FC2">
        <w:rPr>
          <w:rFonts w:ascii="Tahoma" w:hAnsi="Tahoma" w:cs="Tahoma"/>
          <w:b/>
          <w:sz w:val="20"/>
        </w:rPr>
        <w:t>UMOWY:</w:t>
      </w:r>
      <w:r>
        <w:rPr>
          <w:rFonts w:ascii="Tahoma" w:hAnsi="Tahoma" w:cs="Tahoma"/>
          <w:b/>
          <w:sz w:val="20"/>
        </w:rPr>
        <w:t xml:space="preserve"> </w:t>
      </w:r>
      <w:r w:rsidRPr="00084FC2">
        <w:rPr>
          <w:rFonts w:ascii="Tahoma" w:hAnsi="Tahoma" w:cs="Tahoma"/>
          <w:sz w:val="20"/>
        </w:rPr>
        <w:t>................................................</w:t>
      </w:r>
      <w:proofErr w:type="gramEnd"/>
      <w:r w:rsidRPr="00084FC2">
        <w:rPr>
          <w:rFonts w:ascii="Tahoma" w:hAnsi="Tahoma" w:cs="Tahoma"/>
          <w:sz w:val="20"/>
        </w:rPr>
        <w:t>..</w:t>
      </w:r>
    </w:p>
    <w:p w:rsidR="00FD2962" w:rsidRDefault="00FD2962" w:rsidP="00FD2962">
      <w:pPr>
        <w:rPr>
          <w:rFonts w:ascii="Tahoma" w:hAnsi="Tahoma" w:cs="Tahoma"/>
          <w:sz w:val="20"/>
        </w:rPr>
      </w:pPr>
    </w:p>
    <w:p w:rsidR="00FD2962" w:rsidRPr="00FD2962" w:rsidRDefault="00FD2962" w:rsidP="00FD2962">
      <w:pPr>
        <w:rPr>
          <w:rFonts w:ascii="Tahoma" w:hAnsi="Tahoma" w:cs="Tahoma"/>
          <w:sz w:val="20"/>
          <w:szCs w:val="20"/>
        </w:rPr>
      </w:pPr>
    </w:p>
    <w:p w:rsidR="00FD2962" w:rsidRPr="00FD2962" w:rsidRDefault="00FD2962" w:rsidP="00FD2962">
      <w:pPr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X. </w:t>
      </w:r>
      <w:r w:rsidRPr="00084FC2">
        <w:rPr>
          <w:rFonts w:ascii="Tahoma" w:hAnsi="Tahoma" w:cs="Tahoma"/>
          <w:b/>
          <w:sz w:val="20"/>
          <w:szCs w:val="20"/>
        </w:rPr>
        <w:t xml:space="preserve">OSOBĄ </w:t>
      </w:r>
      <w:r w:rsidRPr="00084FC2">
        <w:rPr>
          <w:rFonts w:ascii="Tahoma" w:hAnsi="Tahoma" w:cs="Tahoma"/>
          <w:sz w:val="20"/>
          <w:szCs w:val="20"/>
        </w:rPr>
        <w:t xml:space="preserve">upoważnioną do kontaktów w sprawie oferty jest: </w:t>
      </w:r>
      <w:r>
        <w:rPr>
          <w:rFonts w:ascii="Tahoma" w:hAnsi="Tahoma" w:cs="Tahoma"/>
          <w:sz w:val="20"/>
          <w:szCs w:val="20"/>
        </w:rPr>
        <w:t>…………………………………..</w:t>
      </w:r>
    </w:p>
    <w:p w:rsidR="00FD2962" w:rsidRDefault="00FD2962" w:rsidP="00FD2962">
      <w:pPr>
        <w:rPr>
          <w:rFonts w:ascii="Tahoma" w:hAnsi="Tahoma" w:cs="Tahoma"/>
          <w:sz w:val="20"/>
          <w:szCs w:val="20"/>
        </w:rPr>
      </w:pPr>
    </w:p>
    <w:p w:rsidR="00FD2962" w:rsidRDefault="00FD2962" w:rsidP="00FD2962">
      <w:pPr>
        <w:rPr>
          <w:rFonts w:ascii="Tahoma" w:hAnsi="Tahoma" w:cs="Tahoma"/>
          <w:sz w:val="20"/>
          <w:szCs w:val="20"/>
        </w:rPr>
      </w:pPr>
    </w:p>
    <w:p w:rsidR="00FD2962" w:rsidRDefault="00FD2962" w:rsidP="00FD2962">
      <w:pPr>
        <w:rPr>
          <w:rFonts w:ascii="Tahoma" w:hAnsi="Tahoma" w:cs="Tahoma"/>
          <w:sz w:val="20"/>
          <w:szCs w:val="20"/>
        </w:rPr>
      </w:pPr>
    </w:p>
    <w:p w:rsidR="00FD2962" w:rsidRDefault="00FD2962" w:rsidP="00FD2962">
      <w:pPr>
        <w:rPr>
          <w:rFonts w:ascii="Tahoma" w:hAnsi="Tahoma" w:cs="Tahoma"/>
          <w:sz w:val="20"/>
          <w:szCs w:val="20"/>
        </w:rPr>
      </w:pPr>
    </w:p>
    <w:p w:rsidR="00FD2962" w:rsidRDefault="00FD2962" w:rsidP="00FD2962">
      <w:pPr>
        <w:rPr>
          <w:rFonts w:ascii="Tahoma" w:hAnsi="Tahoma" w:cs="Tahoma"/>
          <w:i/>
          <w:sz w:val="20"/>
          <w:szCs w:val="20"/>
        </w:rPr>
      </w:pPr>
    </w:p>
    <w:p w:rsidR="0068541D" w:rsidRPr="00551BB0" w:rsidRDefault="0068541D" w:rsidP="001B74B4">
      <w:pPr>
        <w:jc w:val="both"/>
        <w:rPr>
          <w:rFonts w:ascii="Tahoma" w:hAnsi="Tahoma" w:cs="Tahoma"/>
          <w:sz w:val="20"/>
          <w:szCs w:val="20"/>
        </w:rPr>
      </w:pPr>
    </w:p>
    <w:p w:rsidR="0068541D" w:rsidRPr="00551BB0" w:rsidRDefault="0068541D" w:rsidP="001B74B4">
      <w:pPr>
        <w:jc w:val="both"/>
        <w:rPr>
          <w:rFonts w:ascii="Tahoma" w:hAnsi="Tahoma" w:cs="Tahoma"/>
          <w:sz w:val="20"/>
          <w:szCs w:val="20"/>
        </w:rPr>
      </w:pPr>
    </w:p>
    <w:p w:rsidR="00D16E56" w:rsidRPr="00551BB0" w:rsidRDefault="00D16E56" w:rsidP="001B74B4">
      <w:pPr>
        <w:jc w:val="both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Data ................................</w:t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</w:r>
      <w:r w:rsidRPr="00551BB0">
        <w:rPr>
          <w:rFonts w:ascii="Tahoma" w:hAnsi="Tahoma" w:cs="Tahoma"/>
          <w:sz w:val="20"/>
          <w:szCs w:val="20"/>
        </w:rPr>
        <w:tab/>
        <w:t xml:space="preserve">        .....</w:t>
      </w:r>
      <w:proofErr w:type="gramEnd"/>
      <w:r w:rsidRPr="00551BB0">
        <w:rPr>
          <w:rFonts w:ascii="Tahoma" w:hAnsi="Tahoma" w:cs="Tahoma"/>
          <w:sz w:val="20"/>
          <w:szCs w:val="20"/>
        </w:rPr>
        <w:t>..............................................</w:t>
      </w:r>
    </w:p>
    <w:p w:rsidR="00D16E56" w:rsidRPr="00551BB0" w:rsidRDefault="00D16E56" w:rsidP="001B74B4">
      <w:pPr>
        <w:ind w:left="3912" w:firstLine="696"/>
        <w:rPr>
          <w:rFonts w:ascii="Tahoma" w:hAnsi="Tahoma" w:cs="Tahoma"/>
          <w:sz w:val="20"/>
          <w:szCs w:val="20"/>
        </w:rPr>
      </w:pPr>
      <w:r w:rsidRPr="00551BB0">
        <w:rPr>
          <w:rFonts w:ascii="Tahoma" w:hAnsi="Tahoma" w:cs="Tahoma"/>
          <w:sz w:val="20"/>
          <w:szCs w:val="20"/>
        </w:rPr>
        <w:t>Podpisy osób upoważnionych</w:t>
      </w:r>
    </w:p>
    <w:p w:rsidR="00D16E56" w:rsidRPr="00551BB0" w:rsidRDefault="00D16E56" w:rsidP="001B74B4">
      <w:pPr>
        <w:ind w:left="4608" w:firstLine="348"/>
        <w:rPr>
          <w:rFonts w:ascii="Tahoma" w:hAnsi="Tahoma" w:cs="Tahoma"/>
          <w:sz w:val="20"/>
          <w:szCs w:val="20"/>
        </w:rPr>
      </w:pPr>
      <w:proofErr w:type="gramStart"/>
      <w:r w:rsidRPr="00551BB0">
        <w:rPr>
          <w:rFonts w:ascii="Tahoma" w:hAnsi="Tahoma" w:cs="Tahoma"/>
          <w:sz w:val="20"/>
          <w:szCs w:val="20"/>
        </w:rPr>
        <w:t>do</w:t>
      </w:r>
      <w:proofErr w:type="gramEnd"/>
      <w:r w:rsidRPr="00551BB0">
        <w:rPr>
          <w:rFonts w:ascii="Tahoma" w:hAnsi="Tahoma" w:cs="Tahoma"/>
          <w:sz w:val="20"/>
          <w:szCs w:val="20"/>
        </w:rPr>
        <w:t xml:space="preserve"> reprezentowania Oferenta</w:t>
      </w:r>
    </w:p>
    <w:p w:rsidR="00D16E56" w:rsidRPr="00551BB0" w:rsidRDefault="00D16E56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sz w:val="20"/>
        </w:rPr>
      </w:pPr>
    </w:p>
    <w:p w:rsidR="002C20DF" w:rsidRPr="00551BB0" w:rsidRDefault="002C20DF" w:rsidP="001B74B4">
      <w:pPr>
        <w:pStyle w:val="WW-Domylnie"/>
        <w:tabs>
          <w:tab w:val="left" w:pos="6045"/>
        </w:tabs>
        <w:suppressAutoHyphens w:val="0"/>
        <w:jc w:val="both"/>
        <w:rPr>
          <w:rFonts w:ascii="Tahoma" w:hAnsi="Tahoma" w:cs="Tahoma"/>
          <w:sz w:val="20"/>
        </w:rPr>
      </w:pPr>
    </w:p>
    <w:sectPr w:rsidR="002C20DF" w:rsidRPr="00551BB0" w:rsidSect="005D72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7" w:right="1418" w:bottom="142" w:left="1418" w:header="624" w:footer="62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27D" w:rsidRDefault="000B727D">
      <w:r>
        <w:separator/>
      </w:r>
    </w:p>
  </w:endnote>
  <w:endnote w:type="continuationSeparator" w:id="0">
    <w:p w:rsidR="000B727D" w:rsidRDefault="000B7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ller">
    <w:altName w:val="Corbel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304" w:rsidRDefault="00A0530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56671"/>
      <w:docPartObj>
        <w:docPartGallery w:val="Page Numbers (Bottom of Page)"/>
        <w:docPartUnique/>
      </w:docPartObj>
    </w:sdtPr>
    <w:sdtContent>
      <w:p w:rsidR="00A05304" w:rsidRDefault="0037189F">
        <w:pPr>
          <w:pStyle w:val="Stopka"/>
          <w:jc w:val="right"/>
        </w:pPr>
        <w:fldSimple w:instr=" PAGE   \* MERGEFORMAT ">
          <w:r w:rsidR="00680CB4">
            <w:rPr>
              <w:noProof/>
            </w:rPr>
            <w:t>3</w:t>
          </w:r>
        </w:fldSimple>
      </w:p>
    </w:sdtContent>
  </w:sdt>
  <w:p w:rsidR="00A05304" w:rsidRDefault="00A0530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304" w:rsidRDefault="0037189F">
    <w:pPr>
      <w:pStyle w:val="Stopka"/>
    </w:pPr>
    <w:r>
      <w:rPr>
        <w:noProof/>
      </w:rPr>
      <w:pict>
        <v:line id="_x0000_s2076" style="position:absolute;z-index:251657728" from="-59.65pt,4.25pt" to="507.5pt,4.25pt" strokecolor="gray" strokeweight="1pt"/>
      </w:pict>
    </w:r>
  </w:p>
  <w:p w:rsidR="00A05304" w:rsidRDefault="00A05304">
    <w:pPr>
      <w:pStyle w:val="Stopka"/>
    </w:pPr>
  </w:p>
  <w:p w:rsidR="00A05304" w:rsidRDefault="0037189F" w:rsidP="00322F22">
    <w:pPr>
      <w:pStyle w:val="Stopka"/>
      <w:tabs>
        <w:tab w:val="clear" w:pos="4536"/>
        <w:tab w:val="clear" w:pos="9072"/>
        <w:tab w:val="left" w:pos="1230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232.4pt;margin-top:-15.7pt;width:267.9pt;height:48.45pt;z-index:251661824" stroked="f">
          <v:textbox style="mso-next-textbox:#_x0000_s2086" inset="0,0,0,0">
            <w:txbxContent>
              <w:p w:rsidR="00A05304" w:rsidRPr="00B9018A" w:rsidRDefault="00A05304" w:rsidP="00C352EF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proofErr w:type="gramStart"/>
                <w:r w:rsidRPr="00B9018A">
                  <w:rPr>
                    <w:rFonts w:ascii="Arial" w:hAnsi="Arial" w:cs="Arial"/>
                    <w:sz w:val="16"/>
                    <w:szCs w:val="16"/>
                  </w:rPr>
                  <w:t>ul</w:t>
                </w:r>
                <w:proofErr w:type="gramEnd"/>
                <w:r w:rsidRPr="00B9018A">
                  <w:rPr>
                    <w:rFonts w:ascii="Arial" w:hAnsi="Arial" w:cs="Arial"/>
                    <w:sz w:val="16"/>
                    <w:szCs w:val="16"/>
                  </w:rPr>
                  <w:t>. Młyńska 10, 33-300 Nowy Sącz</w:t>
                </w:r>
              </w:p>
              <w:p w:rsidR="00A05304" w:rsidRPr="00B207DE" w:rsidRDefault="00A05304" w:rsidP="00C352EF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  <w:lang w:val="pt-BR"/>
                  </w:rPr>
                </w:pPr>
                <w:r w:rsidRPr="00B9018A">
                  <w:rPr>
                    <w:rFonts w:ascii="Arial" w:hAnsi="Arial" w:cs="Arial"/>
                    <w:sz w:val="16"/>
                    <w:szCs w:val="16"/>
                  </w:rPr>
                  <w:t xml:space="preserve">Centrala: tel. </w:t>
                </w:r>
                <w:r w:rsidRPr="00B207DE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(18) 443-88-77, fax. (18) 443-86-01</w:t>
                </w:r>
              </w:p>
              <w:p w:rsidR="00A05304" w:rsidRPr="00B207DE" w:rsidRDefault="00A05304" w:rsidP="00C352EF">
                <w:pPr>
                  <w:pStyle w:val="Stopka"/>
                  <w:jc w:val="right"/>
                  <w:rPr>
                    <w:rFonts w:ascii="Arial" w:hAnsi="Arial" w:cs="Arial"/>
                    <w:sz w:val="16"/>
                    <w:szCs w:val="16"/>
                    <w:lang w:val="pt-BR"/>
                  </w:rPr>
                </w:pP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REGON: 000306437, NIP: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 PL7342608</w:t>
                </w: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458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>, KRS: 0000029409</w:t>
                </w:r>
              </w:p>
              <w:p w:rsidR="00A05304" w:rsidRPr="00B207DE" w:rsidRDefault="00A05304" w:rsidP="00C352EF">
                <w:pPr>
                  <w:rPr>
                    <w:lang w:val="pt-BR"/>
                  </w:rPr>
                </w:pPr>
                <w:r w:rsidRPr="00A41C6F">
                  <w:rPr>
                    <w:rFonts w:ascii="Arial" w:hAnsi="Arial" w:cs="Arial"/>
                    <w:sz w:val="16"/>
                    <w:szCs w:val="16"/>
                    <w:lang w:val="pt-BR"/>
                  </w:rPr>
                  <w:tab/>
                </w:r>
                <w:r w:rsidRPr="00CA09BA"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e-mail: 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>sekretariat@szpitalnowysacz.pl</w:t>
                </w:r>
                <w:r w:rsidRPr="00CA09BA">
                  <w:rPr>
                    <w:rFonts w:ascii="Arial" w:hAnsi="Arial" w:cs="Arial"/>
                    <w:sz w:val="16"/>
                    <w:szCs w:val="16"/>
                    <w:lang w:val="pt-BR"/>
                  </w:rPr>
                  <w:t>,</w:t>
                </w:r>
                <w:r>
                  <w:rPr>
                    <w:rFonts w:ascii="Arial" w:hAnsi="Arial" w:cs="Arial"/>
                    <w:sz w:val="16"/>
                    <w:szCs w:val="16"/>
                    <w:lang w:val="pt-BR"/>
                  </w:rPr>
                  <w:t xml:space="preserve">  www.szpitalnowysacz.pl</w:t>
                </w:r>
              </w:p>
            </w:txbxContent>
          </v:textbox>
        </v:shape>
      </w:pict>
    </w:r>
    <w:r w:rsidR="00A05304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27D" w:rsidRDefault="000B727D">
      <w:r>
        <w:separator/>
      </w:r>
    </w:p>
  </w:footnote>
  <w:footnote w:type="continuationSeparator" w:id="0">
    <w:p w:rsidR="000B727D" w:rsidRDefault="000B72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304" w:rsidRDefault="00A0530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304" w:rsidRDefault="00A0530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304" w:rsidRDefault="00A05304">
    <w:pPr>
      <w:pStyle w:val="Nagwek"/>
    </w:pPr>
    <w:r>
      <w:rPr>
        <w:noProof/>
      </w:rPr>
      <w:drawing>
        <wp:anchor distT="0" distB="0" distL="114300" distR="114300" simplePos="0" relativeHeight="251660800" behindDoc="1" locked="0" layoutInCell="1" allowOverlap="0">
          <wp:simplePos x="0" y="0"/>
          <wp:positionH relativeFrom="column">
            <wp:posOffset>4732020</wp:posOffset>
          </wp:positionH>
          <wp:positionV relativeFrom="paragraph">
            <wp:posOffset>-114300</wp:posOffset>
          </wp:positionV>
          <wp:extent cx="1645920" cy="828040"/>
          <wp:effectExtent l="0" t="0" r="0" b="0"/>
          <wp:wrapTight wrapText="bothSides">
            <wp:wrapPolygon edited="0">
              <wp:start x="10500" y="994"/>
              <wp:lineTo x="8500" y="4472"/>
              <wp:lineTo x="7500" y="7454"/>
              <wp:lineTo x="3500" y="12423"/>
              <wp:lineTo x="0" y="15902"/>
              <wp:lineTo x="0" y="19877"/>
              <wp:lineTo x="21250" y="19877"/>
              <wp:lineTo x="21000" y="16399"/>
              <wp:lineTo x="14250" y="8945"/>
              <wp:lineTo x="12500" y="1491"/>
              <wp:lineTo x="12250" y="994"/>
              <wp:lineTo x="10500" y="994"/>
            </wp:wrapPolygon>
          </wp:wrapTight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828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7189F">
      <w:rPr>
        <w:noProof/>
      </w:rPr>
      <w:pict>
        <v:rect id="_x0000_s2062" style="position:absolute;margin-left:18.35pt;margin-top:-14.8pt;width:249.6pt;height:71.2pt;z-index:251654656;mso-position-horizontal-relative:text;mso-position-vertical-relative:text" stroked="f">
          <v:textbox style="mso-next-textbox:#_x0000_s2062">
            <w:txbxContent>
              <w:p w:rsidR="00A05304" w:rsidRPr="007417C4" w:rsidRDefault="00A05304" w:rsidP="007417C4">
                <w:pPr>
                  <w:pStyle w:val="Nagwek1"/>
                  <w:numPr>
                    <w:ilvl w:val="0"/>
                    <w:numId w:val="0"/>
                  </w:numPr>
                  <w:jc w:val="left"/>
                  <w:rPr>
                    <w:rFonts w:ascii="Arial" w:hAnsi="Arial" w:cs="Arial"/>
                    <w:b/>
                    <w:spacing w:val="28"/>
                    <w:sz w:val="32"/>
                    <w:szCs w:val="32"/>
                  </w:rPr>
                </w:pPr>
                <w:r w:rsidRPr="007417C4">
                  <w:rPr>
                    <w:rFonts w:ascii="Arial" w:hAnsi="Arial" w:cs="Arial"/>
                    <w:b/>
                    <w:spacing w:val="28"/>
                    <w:sz w:val="32"/>
                    <w:szCs w:val="32"/>
                  </w:rPr>
                  <w:t>Szpital Specjalistyczny</w:t>
                </w:r>
              </w:p>
              <w:p w:rsidR="00A05304" w:rsidRPr="007417C4" w:rsidRDefault="00A05304" w:rsidP="007417C4">
                <w:pPr>
                  <w:pStyle w:val="Nagwek1"/>
                  <w:numPr>
                    <w:ilvl w:val="0"/>
                    <w:numId w:val="0"/>
                  </w:numPr>
                  <w:jc w:val="left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proofErr w:type="gramStart"/>
                <w:r w:rsidRPr="007417C4">
                  <w:rPr>
                    <w:rFonts w:ascii="Arial" w:hAnsi="Arial" w:cs="Arial"/>
                    <w:b/>
                    <w:sz w:val="24"/>
                    <w:szCs w:val="24"/>
                  </w:rPr>
                  <w:t>im</w:t>
                </w:r>
                <w:proofErr w:type="gramEnd"/>
                <w:r w:rsidRPr="007417C4"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. Jędrzeja Śniadeckiego </w:t>
                </w:r>
              </w:p>
              <w:p w:rsidR="00A05304" w:rsidRPr="00E80652" w:rsidRDefault="00A05304" w:rsidP="007417C4">
                <w:pPr>
                  <w:spacing w:line="360" w:lineRule="auto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proofErr w:type="gramStart"/>
                <w:r w:rsidRPr="007417C4">
                  <w:rPr>
                    <w:rFonts w:ascii="Arial" w:hAnsi="Arial" w:cs="Arial"/>
                    <w:b/>
                  </w:rPr>
                  <w:t>w</w:t>
                </w:r>
                <w:proofErr w:type="gramEnd"/>
                <w:r w:rsidRPr="007417C4">
                  <w:rPr>
                    <w:rFonts w:ascii="Arial" w:hAnsi="Arial" w:cs="Arial"/>
                    <w:b/>
                  </w:rPr>
                  <w:t xml:space="preserve"> Nowym Sączu</w:t>
                </w:r>
                <w:r>
                  <w:rPr>
                    <w:rFonts w:ascii="Arial" w:hAnsi="Arial" w:cs="Arial"/>
                    <w:b/>
                  </w:rPr>
                  <w:br/>
                </w:r>
                <w:r w:rsidRPr="00F61473">
                  <w:rPr>
                    <w:rFonts w:ascii="Aller" w:hAnsi="Aller" w:cs="Arial"/>
                    <w:sz w:val="16"/>
                    <w:szCs w:val="16"/>
                  </w:rPr>
                  <w:t>INSTYTUCJA WOJEWÓDZTWA</w:t>
                </w:r>
                <w:r w:rsidRPr="00F61473">
                  <w:rPr>
                    <w:rFonts w:ascii="Aller" w:hAnsi="Aller" w:cs="Arial"/>
                  </w:rPr>
                  <w:t xml:space="preserve"> </w:t>
                </w:r>
                <w:r w:rsidRPr="00F61473">
                  <w:rPr>
                    <w:rFonts w:ascii="Aller" w:hAnsi="Aller" w:cs="Arial"/>
                    <w:sz w:val="16"/>
                    <w:szCs w:val="16"/>
                  </w:rPr>
                  <w:t>MAŁOPOLSKIEGO</w:t>
                </w:r>
              </w:p>
            </w:txbxContent>
          </v:textbox>
        </v:rect>
      </w:pict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-634365</wp:posOffset>
          </wp:positionH>
          <wp:positionV relativeFrom="paragraph">
            <wp:posOffset>-209550</wp:posOffset>
          </wp:positionV>
          <wp:extent cx="867410" cy="904875"/>
          <wp:effectExtent l="19050" t="0" r="8890" b="0"/>
          <wp:wrapNone/>
          <wp:docPr id="16" name="Obraz 16" descr="LOGO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 2"/>
                  <pic:cNvPicPr>
                    <a:picLocks noChangeArrowheads="1"/>
                  </pic:cNvPicPr>
                </pic:nvPicPr>
                <pic:blipFill>
                  <a:blip r:embed="rId2">
                    <a:grayscl/>
                    <a:biLevel thresh="5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05304" w:rsidRDefault="00A05304">
    <w:pPr>
      <w:pStyle w:val="Nagwek"/>
    </w:pPr>
  </w:p>
  <w:p w:rsidR="00A05304" w:rsidRDefault="00A05304">
    <w:pPr>
      <w:pStyle w:val="Nagwek"/>
    </w:pPr>
  </w:p>
  <w:p w:rsidR="00A05304" w:rsidRDefault="00A05304">
    <w:pPr>
      <w:pStyle w:val="Nagwek"/>
    </w:pPr>
  </w:p>
  <w:p w:rsidR="00A05304" w:rsidRDefault="0037189F">
    <w:pPr>
      <w:pStyle w:val="Nagwek"/>
    </w:pPr>
    <w:r>
      <w:rPr>
        <w:noProof/>
      </w:rPr>
      <w:pict>
        <v:line id="_x0000_s2063" style="position:absolute;z-index:251655680" from="-59.65pt,7.95pt" to="507.5pt,7.95pt" strokecolor="gray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8"/>
    <w:multiLevelType w:val="multilevel"/>
    <w:tmpl w:val="00000008"/>
    <w:name w:val="WW8Num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F"/>
    <w:multiLevelType w:val="singleLevel"/>
    <w:tmpl w:val="0000000F"/>
    <w:name w:val="WW8Num20"/>
    <w:lvl w:ilvl="0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</w:abstractNum>
  <w:abstractNum w:abstractNumId="4">
    <w:nsid w:val="00000011"/>
    <w:multiLevelType w:val="singleLevel"/>
    <w:tmpl w:val="00000011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/>
        <w:i/>
      </w:rPr>
    </w:lvl>
  </w:abstractNum>
  <w:abstractNum w:abstractNumId="5">
    <w:nsid w:val="0000001F"/>
    <w:multiLevelType w:val="singleLevel"/>
    <w:tmpl w:val="5448DC72"/>
    <w:name w:val="WW8Num4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  <w:sz w:val="24"/>
        <w:szCs w:val="24"/>
      </w:rPr>
    </w:lvl>
  </w:abstractNum>
  <w:abstractNum w:abstractNumId="6">
    <w:nsid w:val="0000002D"/>
    <w:multiLevelType w:val="singleLevel"/>
    <w:tmpl w:val="0000002D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/>
      </w:rPr>
    </w:lvl>
  </w:abstractNum>
  <w:abstractNum w:abstractNumId="7">
    <w:nsid w:val="0000002F"/>
    <w:multiLevelType w:val="singleLevel"/>
    <w:tmpl w:val="0000002F"/>
    <w:name w:val="WW8Num54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</w:abstractNum>
  <w:abstractNum w:abstractNumId="8">
    <w:nsid w:val="01571EDC"/>
    <w:multiLevelType w:val="multilevel"/>
    <w:tmpl w:val="303E4A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6365AC"/>
    <w:multiLevelType w:val="hybridMultilevel"/>
    <w:tmpl w:val="78CA5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6C1C49"/>
    <w:multiLevelType w:val="multilevel"/>
    <w:tmpl w:val="8D069FF4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CB2595"/>
    <w:multiLevelType w:val="multilevel"/>
    <w:tmpl w:val="0784A3F8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B611E04"/>
    <w:multiLevelType w:val="multilevel"/>
    <w:tmpl w:val="D780FC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A5410C"/>
    <w:multiLevelType w:val="multilevel"/>
    <w:tmpl w:val="6FE63DF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992D59"/>
    <w:multiLevelType w:val="hybridMultilevel"/>
    <w:tmpl w:val="90F6A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1D2D6A"/>
    <w:multiLevelType w:val="multilevel"/>
    <w:tmpl w:val="D772A9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7756EB"/>
    <w:multiLevelType w:val="hybridMultilevel"/>
    <w:tmpl w:val="389072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1E6461"/>
    <w:multiLevelType w:val="hybridMultilevel"/>
    <w:tmpl w:val="41E0992C"/>
    <w:lvl w:ilvl="0" w:tplc="91AE679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F5212DB"/>
    <w:multiLevelType w:val="multilevel"/>
    <w:tmpl w:val="08029C9E"/>
    <w:lvl w:ilvl="0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9">
    <w:nsid w:val="30C23418"/>
    <w:multiLevelType w:val="hybridMultilevel"/>
    <w:tmpl w:val="2B56D95A"/>
    <w:name w:val="Lista numerowana 23"/>
    <w:lvl w:ilvl="0" w:tplc="0B946818">
      <w:start w:val="1"/>
      <w:numFmt w:val="lowerLetter"/>
      <w:lvlText w:val="%1)"/>
      <w:lvlJc w:val="left"/>
      <w:pPr>
        <w:ind w:left="357" w:firstLine="0"/>
      </w:pPr>
      <w:rPr>
        <w:rFonts w:ascii="Tahoma" w:hAnsi="Tahoma" w:cs="Tahoma" w:hint="default"/>
        <w:b w:val="0"/>
        <w:sz w:val="20"/>
        <w:szCs w:val="20"/>
      </w:rPr>
    </w:lvl>
    <w:lvl w:ilvl="1" w:tplc="5B88CCDA">
      <w:start w:val="1"/>
      <w:numFmt w:val="lowerLetter"/>
      <w:lvlText w:val="%2."/>
      <w:lvlJc w:val="left"/>
      <w:pPr>
        <w:ind w:left="1080" w:firstLine="0"/>
      </w:pPr>
    </w:lvl>
    <w:lvl w:ilvl="2" w:tplc="3E1AFF22">
      <w:start w:val="1"/>
      <w:numFmt w:val="lowerRoman"/>
      <w:lvlText w:val="%3."/>
      <w:lvlJc w:val="left"/>
      <w:pPr>
        <w:ind w:left="1980" w:firstLine="0"/>
      </w:pPr>
    </w:lvl>
    <w:lvl w:ilvl="3" w:tplc="51743F30">
      <w:start w:val="1"/>
      <w:numFmt w:val="decimal"/>
      <w:lvlText w:val="%4."/>
      <w:lvlJc w:val="left"/>
      <w:pPr>
        <w:ind w:left="2520" w:firstLine="0"/>
      </w:pPr>
    </w:lvl>
    <w:lvl w:ilvl="4" w:tplc="8FECC7A2">
      <w:start w:val="1"/>
      <w:numFmt w:val="lowerLetter"/>
      <w:lvlText w:val="%5."/>
      <w:lvlJc w:val="left"/>
      <w:pPr>
        <w:ind w:left="3240" w:firstLine="0"/>
      </w:pPr>
    </w:lvl>
    <w:lvl w:ilvl="5" w:tplc="4B94C8F8">
      <w:start w:val="1"/>
      <w:numFmt w:val="lowerRoman"/>
      <w:lvlText w:val="%6."/>
      <w:lvlJc w:val="left"/>
      <w:pPr>
        <w:ind w:left="4140" w:firstLine="0"/>
      </w:pPr>
    </w:lvl>
    <w:lvl w:ilvl="6" w:tplc="59A22678">
      <w:start w:val="1"/>
      <w:numFmt w:val="decimal"/>
      <w:lvlText w:val="%7."/>
      <w:lvlJc w:val="left"/>
      <w:pPr>
        <w:ind w:left="4680" w:firstLine="0"/>
      </w:pPr>
    </w:lvl>
    <w:lvl w:ilvl="7" w:tplc="2AC4038A">
      <w:start w:val="1"/>
      <w:numFmt w:val="lowerLetter"/>
      <w:lvlText w:val="%8."/>
      <w:lvlJc w:val="left"/>
      <w:pPr>
        <w:ind w:left="5400" w:firstLine="0"/>
      </w:pPr>
    </w:lvl>
    <w:lvl w:ilvl="8" w:tplc="27C63556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353B69BF"/>
    <w:multiLevelType w:val="multilevel"/>
    <w:tmpl w:val="DAFA65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 w:hint="default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37770169"/>
    <w:multiLevelType w:val="multilevel"/>
    <w:tmpl w:val="97C28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FC7EB3"/>
    <w:multiLevelType w:val="hybridMultilevel"/>
    <w:tmpl w:val="0C02E760"/>
    <w:lvl w:ilvl="0" w:tplc="D4B831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F03E2A"/>
    <w:multiLevelType w:val="multilevel"/>
    <w:tmpl w:val="EA7C59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477CE5"/>
    <w:multiLevelType w:val="multilevel"/>
    <w:tmpl w:val="D0387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ED198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>
    <w:nsid w:val="41423FD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7F24714"/>
    <w:multiLevelType w:val="multilevel"/>
    <w:tmpl w:val="2722B7E2"/>
    <w:lvl w:ilvl="0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988"/>
        </w:tabs>
        <w:ind w:left="2988" w:hanging="180"/>
      </w:pPr>
    </w:lvl>
    <w:lvl w:ilvl="3" w:tentative="1">
      <w:start w:val="1"/>
      <w:numFmt w:val="decimal"/>
      <w:lvlText w:val="%4."/>
      <w:lvlJc w:val="left"/>
      <w:pPr>
        <w:tabs>
          <w:tab w:val="num" w:pos="3708"/>
        </w:tabs>
        <w:ind w:left="37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28"/>
        </w:tabs>
        <w:ind w:left="44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48"/>
        </w:tabs>
        <w:ind w:left="5148" w:hanging="180"/>
      </w:pPr>
    </w:lvl>
    <w:lvl w:ilvl="6" w:tentative="1">
      <w:start w:val="1"/>
      <w:numFmt w:val="decimal"/>
      <w:lvlText w:val="%7."/>
      <w:lvlJc w:val="left"/>
      <w:pPr>
        <w:tabs>
          <w:tab w:val="num" w:pos="5868"/>
        </w:tabs>
        <w:ind w:left="58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88"/>
        </w:tabs>
        <w:ind w:left="65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08"/>
        </w:tabs>
        <w:ind w:left="7308" w:hanging="180"/>
      </w:pPr>
    </w:lvl>
  </w:abstractNum>
  <w:abstractNum w:abstractNumId="28">
    <w:nsid w:val="4D5B5CFC"/>
    <w:multiLevelType w:val="multilevel"/>
    <w:tmpl w:val="2F842ECC"/>
    <w:lvl w:ilvl="0">
      <w:start w:val="50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1D62B8"/>
    <w:multiLevelType w:val="hybridMultilevel"/>
    <w:tmpl w:val="C0CE3B66"/>
    <w:lvl w:ilvl="0" w:tplc="2988A0D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1074235"/>
    <w:multiLevelType w:val="hybridMultilevel"/>
    <w:tmpl w:val="53B0054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>
    <w:nsid w:val="52D27EEF"/>
    <w:multiLevelType w:val="hybridMultilevel"/>
    <w:tmpl w:val="9F923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1D0AF9"/>
    <w:multiLevelType w:val="multilevel"/>
    <w:tmpl w:val="C3320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5E426163"/>
    <w:multiLevelType w:val="multilevel"/>
    <w:tmpl w:val="98E40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1608A3"/>
    <w:multiLevelType w:val="multilevel"/>
    <w:tmpl w:val="7B4474C2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5553F99"/>
    <w:multiLevelType w:val="hybridMultilevel"/>
    <w:tmpl w:val="AA40F424"/>
    <w:lvl w:ilvl="0" w:tplc="A52AAC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6DF3FB9"/>
    <w:multiLevelType w:val="multilevel"/>
    <w:tmpl w:val="356E273A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F50135"/>
    <w:multiLevelType w:val="singleLevel"/>
    <w:tmpl w:val="0415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8">
    <w:nsid w:val="695063FE"/>
    <w:multiLevelType w:val="multilevel"/>
    <w:tmpl w:val="AC888B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A7010F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6AD25864"/>
    <w:multiLevelType w:val="multilevel"/>
    <w:tmpl w:val="ACE672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Verdana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1B7415B"/>
    <w:multiLevelType w:val="hybridMultilevel"/>
    <w:tmpl w:val="2CC60DE8"/>
    <w:lvl w:ilvl="0" w:tplc="6A62B108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2">
    <w:nsid w:val="738458EF"/>
    <w:multiLevelType w:val="multilevel"/>
    <w:tmpl w:val="6BF41170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D8790E"/>
    <w:multiLevelType w:val="multilevel"/>
    <w:tmpl w:val="D33638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 Narro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6A3A5E"/>
    <w:multiLevelType w:val="multilevel"/>
    <w:tmpl w:val="CFFEE8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F006A1"/>
    <w:multiLevelType w:val="hybridMultilevel"/>
    <w:tmpl w:val="1A2208A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98C3AB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>
    <w:nsid w:val="7C9A6A16"/>
    <w:multiLevelType w:val="hybridMultilevel"/>
    <w:tmpl w:val="4808E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8B0E57"/>
    <w:multiLevelType w:val="singleLevel"/>
    <w:tmpl w:val="63EA6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>
    <w:nsid w:val="7F275E0A"/>
    <w:multiLevelType w:val="multilevel"/>
    <w:tmpl w:val="D1CADDC2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34"/>
  </w:num>
  <w:num w:numId="4">
    <w:abstractNumId w:val="28"/>
  </w:num>
  <w:num w:numId="5">
    <w:abstractNumId w:val="39"/>
  </w:num>
  <w:num w:numId="6">
    <w:abstractNumId w:val="44"/>
  </w:num>
  <w:num w:numId="7">
    <w:abstractNumId w:val="13"/>
  </w:num>
  <w:num w:numId="8">
    <w:abstractNumId w:val="12"/>
  </w:num>
  <w:num w:numId="9">
    <w:abstractNumId w:val="49"/>
  </w:num>
  <w:num w:numId="10">
    <w:abstractNumId w:val="23"/>
  </w:num>
  <w:num w:numId="11">
    <w:abstractNumId w:val="8"/>
  </w:num>
  <w:num w:numId="12">
    <w:abstractNumId w:val="46"/>
  </w:num>
  <w:num w:numId="13">
    <w:abstractNumId w:val="18"/>
  </w:num>
  <w:num w:numId="14">
    <w:abstractNumId w:val="36"/>
  </w:num>
  <w:num w:numId="15">
    <w:abstractNumId w:val="27"/>
  </w:num>
  <w:num w:numId="16">
    <w:abstractNumId w:val="42"/>
  </w:num>
  <w:num w:numId="17">
    <w:abstractNumId w:val="11"/>
  </w:num>
  <w:num w:numId="18">
    <w:abstractNumId w:val="10"/>
  </w:num>
  <w:num w:numId="19">
    <w:abstractNumId w:val="33"/>
  </w:num>
  <w:num w:numId="20">
    <w:abstractNumId w:val="30"/>
  </w:num>
  <w:num w:numId="21">
    <w:abstractNumId w:val="38"/>
  </w:num>
  <w:num w:numId="22">
    <w:abstractNumId w:val="21"/>
  </w:num>
  <w:num w:numId="23">
    <w:abstractNumId w:val="17"/>
  </w:num>
  <w:num w:numId="24">
    <w:abstractNumId w:val="37"/>
  </w:num>
  <w:num w:numId="25">
    <w:abstractNumId w:val="41"/>
  </w:num>
  <w:num w:numId="26">
    <w:abstractNumId w:val="26"/>
  </w:num>
  <w:num w:numId="27">
    <w:abstractNumId w:val="9"/>
  </w:num>
  <w:num w:numId="28">
    <w:abstractNumId w:val="22"/>
  </w:num>
  <w:num w:numId="29">
    <w:abstractNumId w:val="43"/>
  </w:num>
  <w:num w:numId="30">
    <w:abstractNumId w:val="24"/>
  </w:num>
  <w:num w:numId="31">
    <w:abstractNumId w:val="40"/>
  </w:num>
  <w:num w:numId="32">
    <w:abstractNumId w:val="48"/>
  </w:num>
  <w:num w:numId="33">
    <w:abstractNumId w:val="47"/>
  </w:num>
  <w:num w:numId="34">
    <w:abstractNumId w:val="45"/>
  </w:num>
  <w:num w:numId="35">
    <w:abstractNumId w:val="32"/>
  </w:num>
  <w:num w:numId="36">
    <w:abstractNumId w:val="3"/>
  </w:num>
  <w:num w:numId="37">
    <w:abstractNumId w:val="4"/>
  </w:num>
  <w:num w:numId="38">
    <w:abstractNumId w:val="6"/>
  </w:num>
  <w:num w:numId="39">
    <w:abstractNumId w:val="7"/>
  </w:num>
  <w:num w:numId="40">
    <w:abstractNumId w:val="16"/>
  </w:num>
  <w:num w:numId="41">
    <w:abstractNumId w:val="31"/>
  </w:num>
  <w:num w:numId="42">
    <w:abstractNumId w:val="29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20"/>
  </w:num>
  <w:num w:numId="46">
    <w:abstractNumId w:val="14"/>
  </w:num>
  <w:num w:numId="47">
    <w:abstractNumId w:val="35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597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97970"/>
    <w:rsid w:val="000054FA"/>
    <w:rsid w:val="000147CB"/>
    <w:rsid w:val="00014FFD"/>
    <w:rsid w:val="000239E2"/>
    <w:rsid w:val="0002603F"/>
    <w:rsid w:val="0002625E"/>
    <w:rsid w:val="000270AA"/>
    <w:rsid w:val="00031361"/>
    <w:rsid w:val="00035F55"/>
    <w:rsid w:val="000461F0"/>
    <w:rsid w:val="00052471"/>
    <w:rsid w:val="00062884"/>
    <w:rsid w:val="00066D1B"/>
    <w:rsid w:val="0006756D"/>
    <w:rsid w:val="000702CD"/>
    <w:rsid w:val="00074576"/>
    <w:rsid w:val="00085CB2"/>
    <w:rsid w:val="00086377"/>
    <w:rsid w:val="00092C97"/>
    <w:rsid w:val="000956B5"/>
    <w:rsid w:val="000A07AF"/>
    <w:rsid w:val="000B0004"/>
    <w:rsid w:val="000B1A88"/>
    <w:rsid w:val="000B2D18"/>
    <w:rsid w:val="000B43B9"/>
    <w:rsid w:val="000B48B2"/>
    <w:rsid w:val="000B727D"/>
    <w:rsid w:val="000B72C2"/>
    <w:rsid w:val="000B74AD"/>
    <w:rsid w:val="000C4D17"/>
    <w:rsid w:val="000D3A3E"/>
    <w:rsid w:val="000E21B5"/>
    <w:rsid w:val="000E28D4"/>
    <w:rsid w:val="000E7703"/>
    <w:rsid w:val="000F4C66"/>
    <w:rsid w:val="000F5FD0"/>
    <w:rsid w:val="0010209E"/>
    <w:rsid w:val="001127B6"/>
    <w:rsid w:val="00120907"/>
    <w:rsid w:val="00135B5D"/>
    <w:rsid w:val="00137328"/>
    <w:rsid w:val="00142A0E"/>
    <w:rsid w:val="00147904"/>
    <w:rsid w:val="001504D5"/>
    <w:rsid w:val="001509D2"/>
    <w:rsid w:val="00150E10"/>
    <w:rsid w:val="0015352C"/>
    <w:rsid w:val="0015500F"/>
    <w:rsid w:val="0015677D"/>
    <w:rsid w:val="001573F2"/>
    <w:rsid w:val="00161A0A"/>
    <w:rsid w:val="00161D07"/>
    <w:rsid w:val="00162619"/>
    <w:rsid w:val="001711CD"/>
    <w:rsid w:val="0017197E"/>
    <w:rsid w:val="00174C2C"/>
    <w:rsid w:val="00175092"/>
    <w:rsid w:val="00176356"/>
    <w:rsid w:val="00180844"/>
    <w:rsid w:val="00182287"/>
    <w:rsid w:val="00187001"/>
    <w:rsid w:val="00187760"/>
    <w:rsid w:val="0019481B"/>
    <w:rsid w:val="001955D7"/>
    <w:rsid w:val="0019605B"/>
    <w:rsid w:val="001964D2"/>
    <w:rsid w:val="001A0211"/>
    <w:rsid w:val="001A126D"/>
    <w:rsid w:val="001B3AC6"/>
    <w:rsid w:val="001B4474"/>
    <w:rsid w:val="001B74B4"/>
    <w:rsid w:val="001C6B00"/>
    <w:rsid w:val="001D7C36"/>
    <w:rsid w:val="001E4534"/>
    <w:rsid w:val="001E558B"/>
    <w:rsid w:val="001E7EB3"/>
    <w:rsid w:val="001F18F3"/>
    <w:rsid w:val="001F2054"/>
    <w:rsid w:val="001F3A68"/>
    <w:rsid w:val="001F5F69"/>
    <w:rsid w:val="001F6ADD"/>
    <w:rsid w:val="001F7B16"/>
    <w:rsid w:val="001F7FE3"/>
    <w:rsid w:val="00201521"/>
    <w:rsid w:val="00201B34"/>
    <w:rsid w:val="00203573"/>
    <w:rsid w:val="002120AD"/>
    <w:rsid w:val="00213910"/>
    <w:rsid w:val="00213B62"/>
    <w:rsid w:val="0021422F"/>
    <w:rsid w:val="0022293C"/>
    <w:rsid w:val="00223E93"/>
    <w:rsid w:val="00224D29"/>
    <w:rsid w:val="00234A4F"/>
    <w:rsid w:val="002358EE"/>
    <w:rsid w:val="00236F78"/>
    <w:rsid w:val="00241C71"/>
    <w:rsid w:val="00242892"/>
    <w:rsid w:val="00244560"/>
    <w:rsid w:val="00245CFD"/>
    <w:rsid w:val="0024722A"/>
    <w:rsid w:val="00251860"/>
    <w:rsid w:val="0025547E"/>
    <w:rsid w:val="00256849"/>
    <w:rsid w:val="00265639"/>
    <w:rsid w:val="0026608C"/>
    <w:rsid w:val="00267D35"/>
    <w:rsid w:val="0027085D"/>
    <w:rsid w:val="00271E06"/>
    <w:rsid w:val="00275C93"/>
    <w:rsid w:val="002770AD"/>
    <w:rsid w:val="0027711B"/>
    <w:rsid w:val="002833A1"/>
    <w:rsid w:val="002844CC"/>
    <w:rsid w:val="002851DB"/>
    <w:rsid w:val="00286531"/>
    <w:rsid w:val="00292F54"/>
    <w:rsid w:val="002954F3"/>
    <w:rsid w:val="00295F5F"/>
    <w:rsid w:val="002A02CE"/>
    <w:rsid w:val="002A58B2"/>
    <w:rsid w:val="002B4455"/>
    <w:rsid w:val="002C0856"/>
    <w:rsid w:val="002C20DF"/>
    <w:rsid w:val="002C4F52"/>
    <w:rsid w:val="002C5CA6"/>
    <w:rsid w:val="002C741C"/>
    <w:rsid w:val="002C751A"/>
    <w:rsid w:val="002D0184"/>
    <w:rsid w:val="002D4665"/>
    <w:rsid w:val="002D4F96"/>
    <w:rsid w:val="002D54A4"/>
    <w:rsid w:val="002D6585"/>
    <w:rsid w:val="002D66D8"/>
    <w:rsid w:val="002E1012"/>
    <w:rsid w:val="002E2B19"/>
    <w:rsid w:val="002E5A12"/>
    <w:rsid w:val="002E7D0D"/>
    <w:rsid w:val="002F1407"/>
    <w:rsid w:val="002F3E99"/>
    <w:rsid w:val="002F3EC7"/>
    <w:rsid w:val="002F4B8E"/>
    <w:rsid w:val="002F4FED"/>
    <w:rsid w:val="002F7952"/>
    <w:rsid w:val="003009C7"/>
    <w:rsid w:val="00300AD4"/>
    <w:rsid w:val="00300E34"/>
    <w:rsid w:val="00303758"/>
    <w:rsid w:val="00312C7F"/>
    <w:rsid w:val="003228D9"/>
    <w:rsid w:val="00322A44"/>
    <w:rsid w:val="00322F22"/>
    <w:rsid w:val="00325002"/>
    <w:rsid w:val="0032500E"/>
    <w:rsid w:val="00325DFF"/>
    <w:rsid w:val="00330F81"/>
    <w:rsid w:val="00335049"/>
    <w:rsid w:val="00335311"/>
    <w:rsid w:val="003423F1"/>
    <w:rsid w:val="003434F8"/>
    <w:rsid w:val="00345DEB"/>
    <w:rsid w:val="00346E03"/>
    <w:rsid w:val="00346F5A"/>
    <w:rsid w:val="003536D1"/>
    <w:rsid w:val="003537EA"/>
    <w:rsid w:val="0035479D"/>
    <w:rsid w:val="003547ED"/>
    <w:rsid w:val="0035673E"/>
    <w:rsid w:val="00356CAC"/>
    <w:rsid w:val="00356E23"/>
    <w:rsid w:val="00357578"/>
    <w:rsid w:val="00357B7A"/>
    <w:rsid w:val="00362E20"/>
    <w:rsid w:val="00362EC6"/>
    <w:rsid w:val="00365B6A"/>
    <w:rsid w:val="00366544"/>
    <w:rsid w:val="0037189F"/>
    <w:rsid w:val="003734FD"/>
    <w:rsid w:val="003736CA"/>
    <w:rsid w:val="00375056"/>
    <w:rsid w:val="00380F4D"/>
    <w:rsid w:val="0038306F"/>
    <w:rsid w:val="003850BF"/>
    <w:rsid w:val="00393873"/>
    <w:rsid w:val="00393AAC"/>
    <w:rsid w:val="003A248F"/>
    <w:rsid w:val="003A3A7A"/>
    <w:rsid w:val="003A44CE"/>
    <w:rsid w:val="003A67AC"/>
    <w:rsid w:val="003B1524"/>
    <w:rsid w:val="003B1F21"/>
    <w:rsid w:val="003B3F43"/>
    <w:rsid w:val="003B4DA6"/>
    <w:rsid w:val="003B681F"/>
    <w:rsid w:val="003B7719"/>
    <w:rsid w:val="003C147C"/>
    <w:rsid w:val="003C63F1"/>
    <w:rsid w:val="003D36AB"/>
    <w:rsid w:val="003D3AFB"/>
    <w:rsid w:val="003D7CE5"/>
    <w:rsid w:val="003D7DF1"/>
    <w:rsid w:val="003E2486"/>
    <w:rsid w:val="003E33F4"/>
    <w:rsid w:val="003E5CBA"/>
    <w:rsid w:val="003F1266"/>
    <w:rsid w:val="00403929"/>
    <w:rsid w:val="00412793"/>
    <w:rsid w:val="004137F0"/>
    <w:rsid w:val="00416E6B"/>
    <w:rsid w:val="00416F88"/>
    <w:rsid w:val="00417B72"/>
    <w:rsid w:val="004206CB"/>
    <w:rsid w:val="0042398E"/>
    <w:rsid w:val="0042626C"/>
    <w:rsid w:val="004322D7"/>
    <w:rsid w:val="00435B37"/>
    <w:rsid w:val="00443661"/>
    <w:rsid w:val="0045259E"/>
    <w:rsid w:val="00453D61"/>
    <w:rsid w:val="00454971"/>
    <w:rsid w:val="00457C40"/>
    <w:rsid w:val="004610B6"/>
    <w:rsid w:val="00462A50"/>
    <w:rsid w:val="004638CC"/>
    <w:rsid w:val="004664D2"/>
    <w:rsid w:val="004668E4"/>
    <w:rsid w:val="00466E2A"/>
    <w:rsid w:val="00467073"/>
    <w:rsid w:val="00471FB1"/>
    <w:rsid w:val="004725B0"/>
    <w:rsid w:val="00481981"/>
    <w:rsid w:val="00481C4C"/>
    <w:rsid w:val="00483432"/>
    <w:rsid w:val="00485841"/>
    <w:rsid w:val="004859AF"/>
    <w:rsid w:val="004873F2"/>
    <w:rsid w:val="004919A9"/>
    <w:rsid w:val="0049205F"/>
    <w:rsid w:val="00492754"/>
    <w:rsid w:val="0049383E"/>
    <w:rsid w:val="004A62EA"/>
    <w:rsid w:val="004B49CF"/>
    <w:rsid w:val="004C10BA"/>
    <w:rsid w:val="004C1F02"/>
    <w:rsid w:val="004C4B04"/>
    <w:rsid w:val="004C57E5"/>
    <w:rsid w:val="004D5141"/>
    <w:rsid w:val="004D620F"/>
    <w:rsid w:val="004D648A"/>
    <w:rsid w:val="004D78E5"/>
    <w:rsid w:val="004F2B76"/>
    <w:rsid w:val="004F2F85"/>
    <w:rsid w:val="004F545C"/>
    <w:rsid w:val="004F64F9"/>
    <w:rsid w:val="005009A8"/>
    <w:rsid w:val="00501C9C"/>
    <w:rsid w:val="00507AA6"/>
    <w:rsid w:val="005107FC"/>
    <w:rsid w:val="00513CFD"/>
    <w:rsid w:val="00515325"/>
    <w:rsid w:val="00521506"/>
    <w:rsid w:val="00522122"/>
    <w:rsid w:val="005223CE"/>
    <w:rsid w:val="00523102"/>
    <w:rsid w:val="00533898"/>
    <w:rsid w:val="00533EB2"/>
    <w:rsid w:val="0054200E"/>
    <w:rsid w:val="00542DC8"/>
    <w:rsid w:val="00545590"/>
    <w:rsid w:val="00546D52"/>
    <w:rsid w:val="0054757B"/>
    <w:rsid w:val="00547A28"/>
    <w:rsid w:val="00551BB0"/>
    <w:rsid w:val="005628C4"/>
    <w:rsid w:val="00567728"/>
    <w:rsid w:val="00567F57"/>
    <w:rsid w:val="0057431E"/>
    <w:rsid w:val="00574CDF"/>
    <w:rsid w:val="0057637D"/>
    <w:rsid w:val="005904B4"/>
    <w:rsid w:val="00592AC0"/>
    <w:rsid w:val="00595B4E"/>
    <w:rsid w:val="00595FF4"/>
    <w:rsid w:val="0059791D"/>
    <w:rsid w:val="005A06F8"/>
    <w:rsid w:val="005A1595"/>
    <w:rsid w:val="005B04CE"/>
    <w:rsid w:val="005B2F12"/>
    <w:rsid w:val="005B4236"/>
    <w:rsid w:val="005C00E2"/>
    <w:rsid w:val="005C1F0F"/>
    <w:rsid w:val="005C7D45"/>
    <w:rsid w:val="005D0BD8"/>
    <w:rsid w:val="005D2766"/>
    <w:rsid w:val="005D725F"/>
    <w:rsid w:val="005E0DFE"/>
    <w:rsid w:val="005E2EFD"/>
    <w:rsid w:val="005E6832"/>
    <w:rsid w:val="005E7891"/>
    <w:rsid w:val="005F07C8"/>
    <w:rsid w:val="005F0DCA"/>
    <w:rsid w:val="005F15E9"/>
    <w:rsid w:val="005F37DA"/>
    <w:rsid w:val="005F511E"/>
    <w:rsid w:val="005F7724"/>
    <w:rsid w:val="005F7AD2"/>
    <w:rsid w:val="00603C05"/>
    <w:rsid w:val="0060764B"/>
    <w:rsid w:val="0060783E"/>
    <w:rsid w:val="006225D2"/>
    <w:rsid w:val="006227B6"/>
    <w:rsid w:val="00623053"/>
    <w:rsid w:val="00632FE1"/>
    <w:rsid w:val="00640233"/>
    <w:rsid w:val="00643097"/>
    <w:rsid w:val="0064485D"/>
    <w:rsid w:val="00650EE3"/>
    <w:rsid w:val="00657B55"/>
    <w:rsid w:val="00660F31"/>
    <w:rsid w:val="006633C9"/>
    <w:rsid w:val="00664C86"/>
    <w:rsid w:val="006663AE"/>
    <w:rsid w:val="0066796D"/>
    <w:rsid w:val="00672EA1"/>
    <w:rsid w:val="00675772"/>
    <w:rsid w:val="00680CB4"/>
    <w:rsid w:val="00681D98"/>
    <w:rsid w:val="0068541D"/>
    <w:rsid w:val="00685913"/>
    <w:rsid w:val="00690820"/>
    <w:rsid w:val="0069389B"/>
    <w:rsid w:val="006A26AF"/>
    <w:rsid w:val="006B659D"/>
    <w:rsid w:val="006C35CE"/>
    <w:rsid w:val="006C4B4F"/>
    <w:rsid w:val="006C6D63"/>
    <w:rsid w:val="006D509C"/>
    <w:rsid w:val="006D6950"/>
    <w:rsid w:val="006E2DF3"/>
    <w:rsid w:val="006F053C"/>
    <w:rsid w:val="006F2197"/>
    <w:rsid w:val="006F2BAA"/>
    <w:rsid w:val="006F5278"/>
    <w:rsid w:val="00700A19"/>
    <w:rsid w:val="00703764"/>
    <w:rsid w:val="0070468E"/>
    <w:rsid w:val="0070473E"/>
    <w:rsid w:val="00706274"/>
    <w:rsid w:val="00715746"/>
    <w:rsid w:val="007319FA"/>
    <w:rsid w:val="00736D17"/>
    <w:rsid w:val="0074126A"/>
    <w:rsid w:val="007417C4"/>
    <w:rsid w:val="00745279"/>
    <w:rsid w:val="007476D3"/>
    <w:rsid w:val="007520CB"/>
    <w:rsid w:val="007646ED"/>
    <w:rsid w:val="00766154"/>
    <w:rsid w:val="007661A6"/>
    <w:rsid w:val="00767D6F"/>
    <w:rsid w:val="00767DCB"/>
    <w:rsid w:val="00771AA3"/>
    <w:rsid w:val="00772788"/>
    <w:rsid w:val="007735F4"/>
    <w:rsid w:val="0077360A"/>
    <w:rsid w:val="00774188"/>
    <w:rsid w:val="007817E5"/>
    <w:rsid w:val="00783244"/>
    <w:rsid w:val="007841F9"/>
    <w:rsid w:val="00791404"/>
    <w:rsid w:val="00796539"/>
    <w:rsid w:val="00797970"/>
    <w:rsid w:val="007A10EF"/>
    <w:rsid w:val="007A1EAA"/>
    <w:rsid w:val="007B0F52"/>
    <w:rsid w:val="007B36F2"/>
    <w:rsid w:val="007C0B7A"/>
    <w:rsid w:val="007C110D"/>
    <w:rsid w:val="007C1E3F"/>
    <w:rsid w:val="007C31D6"/>
    <w:rsid w:val="007C5143"/>
    <w:rsid w:val="007C6D52"/>
    <w:rsid w:val="007D204E"/>
    <w:rsid w:val="007D6692"/>
    <w:rsid w:val="007E1071"/>
    <w:rsid w:val="007E1FFC"/>
    <w:rsid w:val="007E2E4B"/>
    <w:rsid w:val="007E3979"/>
    <w:rsid w:val="007F106A"/>
    <w:rsid w:val="007F22F3"/>
    <w:rsid w:val="008009DF"/>
    <w:rsid w:val="008109A0"/>
    <w:rsid w:val="00810F1E"/>
    <w:rsid w:val="00814980"/>
    <w:rsid w:val="00814EE6"/>
    <w:rsid w:val="00821673"/>
    <w:rsid w:val="00821C6D"/>
    <w:rsid w:val="0082611F"/>
    <w:rsid w:val="00830ECC"/>
    <w:rsid w:val="00835BCC"/>
    <w:rsid w:val="008417D3"/>
    <w:rsid w:val="008422E5"/>
    <w:rsid w:val="00843BEE"/>
    <w:rsid w:val="008467EF"/>
    <w:rsid w:val="008564AB"/>
    <w:rsid w:val="00856F38"/>
    <w:rsid w:val="00857D01"/>
    <w:rsid w:val="00861A20"/>
    <w:rsid w:val="00874697"/>
    <w:rsid w:val="00883F17"/>
    <w:rsid w:val="00887E3B"/>
    <w:rsid w:val="008A07D1"/>
    <w:rsid w:val="008A097B"/>
    <w:rsid w:val="008A1FEE"/>
    <w:rsid w:val="008A312C"/>
    <w:rsid w:val="008A31DE"/>
    <w:rsid w:val="008A63F9"/>
    <w:rsid w:val="008B261D"/>
    <w:rsid w:val="008B5C9E"/>
    <w:rsid w:val="008C090E"/>
    <w:rsid w:val="008C23CB"/>
    <w:rsid w:val="008C38F0"/>
    <w:rsid w:val="008C6D23"/>
    <w:rsid w:val="008D28F9"/>
    <w:rsid w:val="008D3A69"/>
    <w:rsid w:val="008D3FBE"/>
    <w:rsid w:val="008D4704"/>
    <w:rsid w:val="008D4E94"/>
    <w:rsid w:val="008E0158"/>
    <w:rsid w:val="008E10C2"/>
    <w:rsid w:val="008F3A3C"/>
    <w:rsid w:val="008F5DD6"/>
    <w:rsid w:val="008F6892"/>
    <w:rsid w:val="00900B6B"/>
    <w:rsid w:val="00901CAB"/>
    <w:rsid w:val="00901F37"/>
    <w:rsid w:val="00907078"/>
    <w:rsid w:val="0091017B"/>
    <w:rsid w:val="00911950"/>
    <w:rsid w:val="0091215A"/>
    <w:rsid w:val="0091229D"/>
    <w:rsid w:val="00913918"/>
    <w:rsid w:val="00920096"/>
    <w:rsid w:val="009216A3"/>
    <w:rsid w:val="00925BC0"/>
    <w:rsid w:val="00931026"/>
    <w:rsid w:val="0093125D"/>
    <w:rsid w:val="00933BA7"/>
    <w:rsid w:val="0093427B"/>
    <w:rsid w:val="009346CF"/>
    <w:rsid w:val="00940469"/>
    <w:rsid w:val="00940B67"/>
    <w:rsid w:val="00942035"/>
    <w:rsid w:val="00945141"/>
    <w:rsid w:val="0094571C"/>
    <w:rsid w:val="00945B50"/>
    <w:rsid w:val="0095249D"/>
    <w:rsid w:val="00955132"/>
    <w:rsid w:val="009579EA"/>
    <w:rsid w:val="009625BC"/>
    <w:rsid w:val="009656D5"/>
    <w:rsid w:val="00965B89"/>
    <w:rsid w:val="00967D39"/>
    <w:rsid w:val="0097506E"/>
    <w:rsid w:val="009765E1"/>
    <w:rsid w:val="00977ECF"/>
    <w:rsid w:val="00983595"/>
    <w:rsid w:val="00983BD2"/>
    <w:rsid w:val="00984A35"/>
    <w:rsid w:val="00985C7C"/>
    <w:rsid w:val="00991001"/>
    <w:rsid w:val="009911A6"/>
    <w:rsid w:val="00991EA4"/>
    <w:rsid w:val="009A03F9"/>
    <w:rsid w:val="009A1A22"/>
    <w:rsid w:val="009A2762"/>
    <w:rsid w:val="009A2FDA"/>
    <w:rsid w:val="009A40DE"/>
    <w:rsid w:val="009A55B1"/>
    <w:rsid w:val="009A766A"/>
    <w:rsid w:val="009B141A"/>
    <w:rsid w:val="009B2441"/>
    <w:rsid w:val="009B2974"/>
    <w:rsid w:val="009B6F22"/>
    <w:rsid w:val="009C2613"/>
    <w:rsid w:val="009C3382"/>
    <w:rsid w:val="009C4635"/>
    <w:rsid w:val="009C4909"/>
    <w:rsid w:val="009D04B6"/>
    <w:rsid w:val="009D54EB"/>
    <w:rsid w:val="009E1D85"/>
    <w:rsid w:val="009E5908"/>
    <w:rsid w:val="009E5E3F"/>
    <w:rsid w:val="009E6C4B"/>
    <w:rsid w:val="009E7FD2"/>
    <w:rsid w:val="009F13A0"/>
    <w:rsid w:val="009F7361"/>
    <w:rsid w:val="00A05304"/>
    <w:rsid w:val="00A11657"/>
    <w:rsid w:val="00A1165D"/>
    <w:rsid w:val="00A20778"/>
    <w:rsid w:val="00A23AE6"/>
    <w:rsid w:val="00A23BD2"/>
    <w:rsid w:val="00A30D82"/>
    <w:rsid w:val="00A31274"/>
    <w:rsid w:val="00A31640"/>
    <w:rsid w:val="00A364CE"/>
    <w:rsid w:val="00A370E0"/>
    <w:rsid w:val="00A406F9"/>
    <w:rsid w:val="00A414BD"/>
    <w:rsid w:val="00A5047D"/>
    <w:rsid w:val="00A521CD"/>
    <w:rsid w:val="00A61FA7"/>
    <w:rsid w:val="00A65463"/>
    <w:rsid w:val="00A658FA"/>
    <w:rsid w:val="00A857E9"/>
    <w:rsid w:val="00A86537"/>
    <w:rsid w:val="00A87B38"/>
    <w:rsid w:val="00A9253F"/>
    <w:rsid w:val="00A94B33"/>
    <w:rsid w:val="00A95B4D"/>
    <w:rsid w:val="00A96443"/>
    <w:rsid w:val="00AA0715"/>
    <w:rsid w:val="00AB0B51"/>
    <w:rsid w:val="00AB2752"/>
    <w:rsid w:val="00AB2BED"/>
    <w:rsid w:val="00AC134F"/>
    <w:rsid w:val="00AC2AD2"/>
    <w:rsid w:val="00AC3765"/>
    <w:rsid w:val="00AC4199"/>
    <w:rsid w:val="00AC5E57"/>
    <w:rsid w:val="00AD0380"/>
    <w:rsid w:val="00AE0A3E"/>
    <w:rsid w:val="00AE3444"/>
    <w:rsid w:val="00AE71A6"/>
    <w:rsid w:val="00B028A6"/>
    <w:rsid w:val="00B02C02"/>
    <w:rsid w:val="00B045EB"/>
    <w:rsid w:val="00B070DE"/>
    <w:rsid w:val="00B13D00"/>
    <w:rsid w:val="00B16C24"/>
    <w:rsid w:val="00B17CF9"/>
    <w:rsid w:val="00B27AAE"/>
    <w:rsid w:val="00B303A1"/>
    <w:rsid w:val="00B33C5A"/>
    <w:rsid w:val="00B42543"/>
    <w:rsid w:val="00B434F9"/>
    <w:rsid w:val="00B45CB0"/>
    <w:rsid w:val="00B47288"/>
    <w:rsid w:val="00B5499A"/>
    <w:rsid w:val="00B56380"/>
    <w:rsid w:val="00B64334"/>
    <w:rsid w:val="00B66F82"/>
    <w:rsid w:val="00B70AFC"/>
    <w:rsid w:val="00B76DB1"/>
    <w:rsid w:val="00B84EF1"/>
    <w:rsid w:val="00B9738C"/>
    <w:rsid w:val="00BB0103"/>
    <w:rsid w:val="00BB0E78"/>
    <w:rsid w:val="00BB0F73"/>
    <w:rsid w:val="00BB17F6"/>
    <w:rsid w:val="00BB2BC9"/>
    <w:rsid w:val="00BB3834"/>
    <w:rsid w:val="00BB3B6B"/>
    <w:rsid w:val="00BB4F88"/>
    <w:rsid w:val="00BC3831"/>
    <w:rsid w:val="00BC5DEF"/>
    <w:rsid w:val="00BD117E"/>
    <w:rsid w:val="00BD4248"/>
    <w:rsid w:val="00BD605C"/>
    <w:rsid w:val="00BD70CE"/>
    <w:rsid w:val="00BE1C8F"/>
    <w:rsid w:val="00BE4B81"/>
    <w:rsid w:val="00BE514A"/>
    <w:rsid w:val="00BE6F9A"/>
    <w:rsid w:val="00BF0410"/>
    <w:rsid w:val="00BF58C6"/>
    <w:rsid w:val="00C00E01"/>
    <w:rsid w:val="00C011B8"/>
    <w:rsid w:val="00C0393E"/>
    <w:rsid w:val="00C11DAB"/>
    <w:rsid w:val="00C157FB"/>
    <w:rsid w:val="00C16311"/>
    <w:rsid w:val="00C17A60"/>
    <w:rsid w:val="00C17C89"/>
    <w:rsid w:val="00C23323"/>
    <w:rsid w:val="00C352EF"/>
    <w:rsid w:val="00C36979"/>
    <w:rsid w:val="00C41CBF"/>
    <w:rsid w:val="00C4268B"/>
    <w:rsid w:val="00C469CB"/>
    <w:rsid w:val="00C54AAB"/>
    <w:rsid w:val="00C5574C"/>
    <w:rsid w:val="00C57747"/>
    <w:rsid w:val="00C709A8"/>
    <w:rsid w:val="00C70B82"/>
    <w:rsid w:val="00C74441"/>
    <w:rsid w:val="00C74A69"/>
    <w:rsid w:val="00C80434"/>
    <w:rsid w:val="00C84015"/>
    <w:rsid w:val="00C86E15"/>
    <w:rsid w:val="00C87462"/>
    <w:rsid w:val="00C97BBC"/>
    <w:rsid w:val="00CA33FF"/>
    <w:rsid w:val="00CB06FC"/>
    <w:rsid w:val="00CB2F9A"/>
    <w:rsid w:val="00CB320B"/>
    <w:rsid w:val="00CB3E0C"/>
    <w:rsid w:val="00CB75CA"/>
    <w:rsid w:val="00CC4231"/>
    <w:rsid w:val="00CC757A"/>
    <w:rsid w:val="00CD1B9B"/>
    <w:rsid w:val="00CD51E4"/>
    <w:rsid w:val="00CD6456"/>
    <w:rsid w:val="00CD654B"/>
    <w:rsid w:val="00CD6593"/>
    <w:rsid w:val="00CD6EE8"/>
    <w:rsid w:val="00CE0F54"/>
    <w:rsid w:val="00CE2ED5"/>
    <w:rsid w:val="00CF28EC"/>
    <w:rsid w:val="00CF393E"/>
    <w:rsid w:val="00D0683F"/>
    <w:rsid w:val="00D079C8"/>
    <w:rsid w:val="00D16E56"/>
    <w:rsid w:val="00D17DAB"/>
    <w:rsid w:val="00D2318E"/>
    <w:rsid w:val="00D23F3E"/>
    <w:rsid w:val="00D31AEA"/>
    <w:rsid w:val="00D32236"/>
    <w:rsid w:val="00D3537F"/>
    <w:rsid w:val="00D357B5"/>
    <w:rsid w:val="00D450C4"/>
    <w:rsid w:val="00D45425"/>
    <w:rsid w:val="00D5012A"/>
    <w:rsid w:val="00D57704"/>
    <w:rsid w:val="00D62E5B"/>
    <w:rsid w:val="00D6502E"/>
    <w:rsid w:val="00D71BAD"/>
    <w:rsid w:val="00D7228E"/>
    <w:rsid w:val="00D7388A"/>
    <w:rsid w:val="00D74D0A"/>
    <w:rsid w:val="00D753D4"/>
    <w:rsid w:val="00D82B2F"/>
    <w:rsid w:val="00D9023C"/>
    <w:rsid w:val="00D906B2"/>
    <w:rsid w:val="00D90E72"/>
    <w:rsid w:val="00D910E6"/>
    <w:rsid w:val="00D91BCB"/>
    <w:rsid w:val="00D93787"/>
    <w:rsid w:val="00D939EB"/>
    <w:rsid w:val="00D941C0"/>
    <w:rsid w:val="00D96A20"/>
    <w:rsid w:val="00D96B02"/>
    <w:rsid w:val="00DA2221"/>
    <w:rsid w:val="00DB3CEB"/>
    <w:rsid w:val="00DC160A"/>
    <w:rsid w:val="00DC4252"/>
    <w:rsid w:val="00DC44B7"/>
    <w:rsid w:val="00DC65B9"/>
    <w:rsid w:val="00DD16DE"/>
    <w:rsid w:val="00DD7C8A"/>
    <w:rsid w:val="00DE2B74"/>
    <w:rsid w:val="00DF147F"/>
    <w:rsid w:val="00DF1B20"/>
    <w:rsid w:val="00E00AA8"/>
    <w:rsid w:val="00E07026"/>
    <w:rsid w:val="00E11619"/>
    <w:rsid w:val="00E136F6"/>
    <w:rsid w:val="00E137E0"/>
    <w:rsid w:val="00E1451C"/>
    <w:rsid w:val="00E25FD9"/>
    <w:rsid w:val="00E279DC"/>
    <w:rsid w:val="00E33DF1"/>
    <w:rsid w:val="00E34A72"/>
    <w:rsid w:val="00E42222"/>
    <w:rsid w:val="00E45692"/>
    <w:rsid w:val="00E456F0"/>
    <w:rsid w:val="00E53618"/>
    <w:rsid w:val="00E53EFA"/>
    <w:rsid w:val="00E5513B"/>
    <w:rsid w:val="00E553F0"/>
    <w:rsid w:val="00E55554"/>
    <w:rsid w:val="00E56DFA"/>
    <w:rsid w:val="00E64285"/>
    <w:rsid w:val="00E66D6E"/>
    <w:rsid w:val="00E730DA"/>
    <w:rsid w:val="00E742CA"/>
    <w:rsid w:val="00E80652"/>
    <w:rsid w:val="00E87D50"/>
    <w:rsid w:val="00E92749"/>
    <w:rsid w:val="00E9451A"/>
    <w:rsid w:val="00E97E4C"/>
    <w:rsid w:val="00EA0196"/>
    <w:rsid w:val="00EA0370"/>
    <w:rsid w:val="00EA0E7A"/>
    <w:rsid w:val="00EA4C3C"/>
    <w:rsid w:val="00EA4ED5"/>
    <w:rsid w:val="00EA4FC3"/>
    <w:rsid w:val="00EA6EA0"/>
    <w:rsid w:val="00EA6FBA"/>
    <w:rsid w:val="00EB70FC"/>
    <w:rsid w:val="00EC0444"/>
    <w:rsid w:val="00EC3C49"/>
    <w:rsid w:val="00EC60C1"/>
    <w:rsid w:val="00EC71E7"/>
    <w:rsid w:val="00EC7D9D"/>
    <w:rsid w:val="00ED2D17"/>
    <w:rsid w:val="00ED38FE"/>
    <w:rsid w:val="00EE042B"/>
    <w:rsid w:val="00EE6909"/>
    <w:rsid w:val="00EF21CE"/>
    <w:rsid w:val="00EF2DB0"/>
    <w:rsid w:val="00EF66C0"/>
    <w:rsid w:val="00F0144E"/>
    <w:rsid w:val="00F0265C"/>
    <w:rsid w:val="00F02BFA"/>
    <w:rsid w:val="00F11794"/>
    <w:rsid w:val="00F11D4A"/>
    <w:rsid w:val="00F20E75"/>
    <w:rsid w:val="00F27E6F"/>
    <w:rsid w:val="00F30170"/>
    <w:rsid w:val="00F30C77"/>
    <w:rsid w:val="00F33E97"/>
    <w:rsid w:val="00F37B36"/>
    <w:rsid w:val="00F4271E"/>
    <w:rsid w:val="00F436A7"/>
    <w:rsid w:val="00F43976"/>
    <w:rsid w:val="00F43A31"/>
    <w:rsid w:val="00F4489A"/>
    <w:rsid w:val="00F542F2"/>
    <w:rsid w:val="00F56E2C"/>
    <w:rsid w:val="00F61473"/>
    <w:rsid w:val="00F64BED"/>
    <w:rsid w:val="00F656AF"/>
    <w:rsid w:val="00F66E2C"/>
    <w:rsid w:val="00F70941"/>
    <w:rsid w:val="00F7291B"/>
    <w:rsid w:val="00F75C67"/>
    <w:rsid w:val="00F86B37"/>
    <w:rsid w:val="00F86F68"/>
    <w:rsid w:val="00F93EFA"/>
    <w:rsid w:val="00F94F7F"/>
    <w:rsid w:val="00F95723"/>
    <w:rsid w:val="00FA0239"/>
    <w:rsid w:val="00FA1B0B"/>
    <w:rsid w:val="00FA1EC0"/>
    <w:rsid w:val="00FA4553"/>
    <w:rsid w:val="00FA4A95"/>
    <w:rsid w:val="00FA5DD6"/>
    <w:rsid w:val="00FA7F72"/>
    <w:rsid w:val="00FB4469"/>
    <w:rsid w:val="00FC079B"/>
    <w:rsid w:val="00FC540B"/>
    <w:rsid w:val="00FC7854"/>
    <w:rsid w:val="00FD28AC"/>
    <w:rsid w:val="00FD2962"/>
    <w:rsid w:val="00FD7FB9"/>
    <w:rsid w:val="00FE2FC9"/>
    <w:rsid w:val="00FE6F6E"/>
    <w:rsid w:val="00FF28F3"/>
    <w:rsid w:val="00FF7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5012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97970"/>
    <w:pPr>
      <w:keepNext/>
      <w:numPr>
        <w:numId w:val="1"/>
      </w:numPr>
      <w:suppressAutoHyphens/>
      <w:jc w:val="center"/>
      <w:outlineLvl w:val="0"/>
    </w:pPr>
    <w:rPr>
      <w:kern w:val="1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109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109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109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109A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8109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109A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8109A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979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97970"/>
    <w:pPr>
      <w:tabs>
        <w:tab w:val="center" w:pos="4536"/>
        <w:tab w:val="right" w:pos="9072"/>
      </w:tabs>
    </w:pPr>
  </w:style>
  <w:style w:type="character" w:styleId="Hipercze">
    <w:name w:val="Hyperlink"/>
    <w:rsid w:val="00797970"/>
    <w:rPr>
      <w:color w:val="0000FF"/>
      <w:u w:val="single"/>
    </w:rPr>
  </w:style>
  <w:style w:type="paragraph" w:styleId="NormalnyWeb">
    <w:name w:val="Normal (Web)"/>
    <w:basedOn w:val="Normalny"/>
    <w:uiPriority w:val="99"/>
    <w:rsid w:val="0042626C"/>
    <w:pPr>
      <w:spacing w:before="100" w:beforeAutospacing="1" w:after="119"/>
    </w:pPr>
  </w:style>
  <w:style w:type="paragraph" w:styleId="Akapitzlist">
    <w:name w:val="List Paragraph"/>
    <w:aliases w:val="sw tekst,CW_Lista,Normal,Akapit z listą3,Akapit z listą31,Wypunktowanie,List Paragraph,Normal2,L1,Numerowanie,2 heading,A_wyliczenie,K-P_odwolanie,Akapit z listą5,maz_wyliczenie,opis dzialania"/>
    <w:basedOn w:val="Normalny"/>
    <w:qFormat/>
    <w:rsid w:val="00CB32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533EB2"/>
    <w:pPr>
      <w:widowControl w:val="0"/>
      <w:suppressAutoHyphens/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533EB2"/>
    <w:rPr>
      <w:sz w:val="24"/>
    </w:rPr>
  </w:style>
  <w:style w:type="character" w:customStyle="1" w:styleId="NagwekZnak">
    <w:name w:val="Nagłówek Znak"/>
    <w:basedOn w:val="Domylnaczcionkaakapitu"/>
    <w:link w:val="Nagwek"/>
    <w:rsid w:val="00900B6B"/>
    <w:rPr>
      <w:sz w:val="24"/>
      <w:szCs w:val="24"/>
    </w:rPr>
  </w:style>
  <w:style w:type="paragraph" w:customStyle="1" w:styleId="WW-Domylnie">
    <w:name w:val="WW-Domyślnie"/>
    <w:rsid w:val="00900B6B"/>
    <w:pPr>
      <w:suppressAutoHyphens/>
    </w:pPr>
    <w:rPr>
      <w:sz w:val="24"/>
    </w:rPr>
  </w:style>
  <w:style w:type="paragraph" w:customStyle="1" w:styleId="WW-Tekstpodstawowy2">
    <w:name w:val="WW-Tekst podstawowy 2"/>
    <w:basedOn w:val="Normalny"/>
    <w:rsid w:val="00900B6B"/>
    <w:pPr>
      <w:suppressAutoHyphens/>
      <w:jc w:val="both"/>
    </w:pPr>
    <w:rPr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109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8109A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8109A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8109A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109A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8109A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8109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rsid w:val="008109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09A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8109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109A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109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109A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8109A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109A0"/>
    <w:rPr>
      <w:sz w:val="16"/>
      <w:szCs w:val="16"/>
    </w:rPr>
  </w:style>
  <w:style w:type="paragraph" w:customStyle="1" w:styleId="BodyText22">
    <w:name w:val="Body Text 22"/>
    <w:basedOn w:val="Normalny"/>
    <w:rsid w:val="008109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WW-Tekstpodstawowywcity2">
    <w:name w:val="WW-Tekst podstawowy wcięty 2"/>
    <w:basedOn w:val="Normalny"/>
    <w:rsid w:val="008109A0"/>
    <w:pPr>
      <w:suppressAutoHyphens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8109A0"/>
    <w:pPr>
      <w:widowControl w:val="0"/>
      <w:suppressAutoHyphens/>
      <w:jc w:val="both"/>
    </w:pPr>
    <w:rPr>
      <w:kern w:val="1"/>
      <w:szCs w:val="20"/>
    </w:rPr>
  </w:style>
  <w:style w:type="paragraph" w:customStyle="1" w:styleId="Tekstpodstawowy210">
    <w:name w:val="Tekst podstawowy 21"/>
    <w:basedOn w:val="Normalny"/>
    <w:rsid w:val="008109A0"/>
    <w:pPr>
      <w:suppressAutoHyphens/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8109A0"/>
    <w:pPr>
      <w:suppressAutoHyphens/>
    </w:pPr>
    <w:rPr>
      <w:b/>
      <w:szCs w:val="20"/>
    </w:rPr>
  </w:style>
  <w:style w:type="paragraph" w:customStyle="1" w:styleId="Default">
    <w:name w:val="Default"/>
    <w:rsid w:val="002851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454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54971"/>
  </w:style>
  <w:style w:type="character" w:customStyle="1" w:styleId="StopkaZnak">
    <w:name w:val="Stopka Znak"/>
    <w:basedOn w:val="Domylnaczcionkaakapitu"/>
    <w:link w:val="Stopka"/>
    <w:uiPriority w:val="99"/>
    <w:rsid w:val="00F542F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8C38F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C38F0"/>
  </w:style>
  <w:style w:type="character" w:styleId="Odwoanieprzypisukocowego">
    <w:name w:val="endnote reference"/>
    <w:basedOn w:val="Domylnaczcionkaakapitu"/>
    <w:rsid w:val="008C38F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C157FB"/>
    <w:rPr>
      <w:b/>
      <w:bCs/>
    </w:rPr>
  </w:style>
  <w:style w:type="character" w:customStyle="1" w:styleId="ng-binding">
    <w:name w:val="ng-binding"/>
    <w:basedOn w:val="Domylnaczcionkaakapitu"/>
    <w:rsid w:val="0091229D"/>
  </w:style>
  <w:style w:type="character" w:customStyle="1" w:styleId="markedcontent">
    <w:name w:val="markedcontent"/>
    <w:basedOn w:val="Domylnaczcionkaakapitu"/>
    <w:rsid w:val="00672EA1"/>
  </w:style>
  <w:style w:type="paragraph" w:styleId="Tekstdymka">
    <w:name w:val="Balloon Text"/>
    <w:basedOn w:val="Normalny"/>
    <w:link w:val="TekstdymkaZnak"/>
    <w:rsid w:val="00C577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747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omylnaczcionkaakapitu"/>
    <w:rsid w:val="0025547E"/>
  </w:style>
  <w:style w:type="paragraph" w:customStyle="1" w:styleId="pkt">
    <w:name w:val="pkt"/>
    <w:basedOn w:val="Normalny"/>
    <w:rsid w:val="0057431E"/>
    <w:pPr>
      <w:suppressAutoHyphens/>
      <w:spacing w:before="60" w:after="60"/>
      <w:ind w:left="851" w:hanging="295"/>
      <w:jc w:val="both"/>
    </w:pPr>
    <w:rPr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nfz-krakow.pl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.jurczak@szpitalnowysacz.pl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065B6-8617-4F73-B6CD-A9F3596B5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5403</TotalTime>
  <Pages>12</Pages>
  <Words>4138</Words>
  <Characters>24833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Fecko</dc:creator>
  <cp:keywords/>
  <cp:lastModifiedBy>rjurczak</cp:lastModifiedBy>
  <cp:revision>222</cp:revision>
  <cp:lastPrinted>2025-09-15T10:20:00Z</cp:lastPrinted>
  <dcterms:created xsi:type="dcterms:W3CDTF">2016-06-27T08:14:00Z</dcterms:created>
  <dcterms:modified xsi:type="dcterms:W3CDTF">2025-09-15T10:22:00Z</dcterms:modified>
</cp:coreProperties>
</file>